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E871BA" w:rsidRDefault="002A3A96" w:rsidP="00E871BA">
      <w:pPr>
        <w:shd w:val="clear" w:color="auto" w:fill="FFFFFF"/>
        <w:tabs>
          <w:tab w:val="left" w:leader="dot" w:pos="9259"/>
          <w:tab w:val="left" w:leader="dot" w:pos="9356"/>
        </w:tabs>
        <w:jc w:val="both"/>
        <w:rPr>
          <w:rFonts w:ascii="Times New Roman" w:eastAsia="Arial" w:hAnsi="Times New Roman" w:cs="Times New Roman"/>
          <w:b/>
          <w:bCs/>
          <w:color w:val="000000"/>
          <w:spacing w:val="-1"/>
        </w:rPr>
      </w:pPr>
      <w:r w:rsidRPr="00682359">
        <w:rPr>
          <w:lang w:val="pl-PL"/>
        </w:rPr>
        <w:t xml:space="preserve">Szczegółowa specyfikacja techniczna (SST) stanowi dokument przetargowy i kontraktowy przy zlecaniu i realizacji robót podczas </w:t>
      </w:r>
      <w:proofErr w:type="spellStart"/>
      <w:r w:rsidR="00E871BA">
        <w:rPr>
          <w:rFonts w:ascii="Times New Roman" w:eastAsia="Arial" w:hAnsi="Times New Roman" w:cs="Times New Roman"/>
          <w:b/>
          <w:bCs/>
          <w:color w:val="000000"/>
          <w:spacing w:val="-1"/>
        </w:rPr>
        <w:t>remon</w:t>
      </w:r>
      <w:r w:rsidR="00E871BA">
        <w:rPr>
          <w:rFonts w:ascii="Times New Roman" w:eastAsia="Arial" w:hAnsi="Times New Roman" w:cs="Times New Roman"/>
          <w:b/>
          <w:bCs/>
          <w:color w:val="000000"/>
          <w:spacing w:val="-1"/>
        </w:rPr>
        <w:t>tu</w:t>
      </w:r>
      <w:proofErr w:type="spellEnd"/>
      <w:r w:rsidR="00E871BA">
        <w:rPr>
          <w:rFonts w:ascii="Times New Roman" w:eastAsia="Arial" w:hAnsi="Times New Roman" w:cs="Times New Roman"/>
          <w:b/>
          <w:bCs/>
          <w:color w:val="000000"/>
          <w:spacing w:val="-1"/>
        </w:rPr>
        <w:t xml:space="preserve"> </w:t>
      </w:r>
      <w:proofErr w:type="spellStart"/>
      <w:r w:rsidR="00E871BA">
        <w:rPr>
          <w:rFonts w:ascii="Times New Roman" w:eastAsia="Arial" w:hAnsi="Times New Roman" w:cs="Times New Roman"/>
          <w:b/>
          <w:bCs/>
          <w:color w:val="000000"/>
          <w:spacing w:val="-1"/>
        </w:rPr>
        <w:t>nawierzchni</w:t>
      </w:r>
      <w:proofErr w:type="spellEnd"/>
      <w:r w:rsidR="00E871BA">
        <w:rPr>
          <w:rFonts w:ascii="Times New Roman" w:eastAsia="Arial" w:hAnsi="Times New Roman" w:cs="Times New Roman"/>
          <w:b/>
          <w:bCs/>
          <w:color w:val="000000"/>
          <w:spacing w:val="-1"/>
        </w:rPr>
        <w:t xml:space="preserve"> </w:t>
      </w:r>
      <w:proofErr w:type="spellStart"/>
      <w:r w:rsidR="00E871BA">
        <w:rPr>
          <w:rFonts w:ascii="Times New Roman" w:eastAsia="Arial" w:hAnsi="Times New Roman" w:cs="Times New Roman"/>
          <w:b/>
          <w:bCs/>
          <w:color w:val="000000"/>
          <w:spacing w:val="-1"/>
        </w:rPr>
        <w:t>bitumicznej</w:t>
      </w:r>
      <w:bookmarkStart w:id="0" w:name="_GoBack"/>
      <w:bookmarkEnd w:id="0"/>
      <w:proofErr w:type="spellEnd"/>
      <w:r w:rsidR="00E871BA">
        <w:rPr>
          <w:rFonts w:ascii="Times New Roman" w:eastAsia="Arial" w:hAnsi="Times New Roman" w:cs="Times New Roman"/>
          <w:b/>
          <w:bCs/>
          <w:color w:val="000000"/>
          <w:spacing w:val="-1"/>
        </w:rPr>
        <w:t xml:space="preserve"> </w:t>
      </w:r>
      <w:proofErr w:type="spellStart"/>
      <w:r w:rsidR="00E871BA">
        <w:rPr>
          <w:rFonts w:ascii="Times New Roman" w:eastAsia="Arial" w:hAnsi="Times New Roman" w:cs="Times New Roman"/>
          <w:b/>
          <w:bCs/>
          <w:color w:val="000000"/>
          <w:spacing w:val="-1"/>
        </w:rPr>
        <w:t>drogi</w:t>
      </w:r>
      <w:proofErr w:type="spellEnd"/>
      <w:r w:rsidR="00E871BA">
        <w:rPr>
          <w:rFonts w:ascii="Times New Roman" w:eastAsia="Arial" w:hAnsi="Times New Roman" w:cs="Times New Roman"/>
          <w:b/>
          <w:bCs/>
          <w:color w:val="000000"/>
          <w:spacing w:val="-1"/>
        </w:rPr>
        <w:t xml:space="preserve"> </w:t>
      </w:r>
      <w:proofErr w:type="spellStart"/>
      <w:r w:rsidR="00E871BA">
        <w:rPr>
          <w:rFonts w:ascii="Times New Roman" w:eastAsia="Arial" w:hAnsi="Times New Roman" w:cs="Times New Roman"/>
          <w:b/>
          <w:bCs/>
          <w:color w:val="000000"/>
          <w:spacing w:val="-1"/>
        </w:rPr>
        <w:t>wojewódzkiej</w:t>
      </w:r>
      <w:proofErr w:type="spellEnd"/>
      <w:r w:rsidR="00E871BA">
        <w:rPr>
          <w:rFonts w:ascii="Times New Roman" w:eastAsia="Arial" w:hAnsi="Times New Roman" w:cs="Times New Roman"/>
          <w:b/>
          <w:bCs/>
          <w:color w:val="000000"/>
          <w:spacing w:val="-1"/>
        </w:rPr>
        <w:t xml:space="preserve"> </w:t>
      </w:r>
      <w:proofErr w:type="spellStart"/>
      <w:r w:rsidR="00E871BA">
        <w:rPr>
          <w:rFonts w:ascii="Times New Roman" w:eastAsia="Arial" w:hAnsi="Times New Roman" w:cs="Times New Roman"/>
          <w:b/>
          <w:bCs/>
          <w:color w:val="000000"/>
          <w:spacing w:val="-1"/>
        </w:rPr>
        <w:t>Nr</w:t>
      </w:r>
      <w:proofErr w:type="spellEnd"/>
      <w:r w:rsidR="00E871BA">
        <w:rPr>
          <w:rFonts w:ascii="Times New Roman" w:eastAsia="Arial" w:hAnsi="Times New Roman" w:cs="Times New Roman"/>
          <w:b/>
          <w:bCs/>
          <w:color w:val="000000"/>
          <w:spacing w:val="-1"/>
        </w:rPr>
        <w:t xml:space="preserve"> 681 w km 53+900-54+950,  </w:t>
      </w:r>
      <w:proofErr w:type="spellStart"/>
      <w:r w:rsidR="00E871BA">
        <w:rPr>
          <w:rFonts w:ascii="Times New Roman" w:eastAsia="Arial" w:hAnsi="Times New Roman" w:cs="Times New Roman"/>
          <w:b/>
          <w:bCs/>
          <w:color w:val="000000"/>
          <w:spacing w:val="-1"/>
        </w:rPr>
        <w:t>na</w:t>
      </w:r>
      <w:proofErr w:type="spellEnd"/>
      <w:r w:rsidR="00E871BA">
        <w:rPr>
          <w:rFonts w:ascii="Times New Roman" w:eastAsia="Arial" w:hAnsi="Times New Roman" w:cs="Times New Roman"/>
          <w:b/>
          <w:bCs/>
          <w:color w:val="000000"/>
          <w:spacing w:val="-1"/>
        </w:rPr>
        <w:t xml:space="preserve"> </w:t>
      </w:r>
      <w:proofErr w:type="spellStart"/>
      <w:r w:rsidR="00E871BA">
        <w:rPr>
          <w:rFonts w:ascii="Times New Roman" w:eastAsia="Arial" w:hAnsi="Times New Roman" w:cs="Times New Roman"/>
          <w:b/>
          <w:bCs/>
          <w:color w:val="000000"/>
          <w:spacing w:val="-1"/>
        </w:rPr>
        <w:t>odcinku</w:t>
      </w:r>
      <w:proofErr w:type="spellEnd"/>
      <w:r w:rsidR="00E871BA">
        <w:rPr>
          <w:rFonts w:ascii="Times New Roman" w:eastAsia="Arial" w:hAnsi="Times New Roman" w:cs="Times New Roman"/>
          <w:b/>
          <w:bCs/>
          <w:color w:val="000000"/>
          <w:spacing w:val="-1"/>
        </w:rPr>
        <w:t xml:space="preserve"> </w:t>
      </w:r>
      <w:proofErr w:type="spellStart"/>
      <w:r w:rsidR="00E871BA">
        <w:rPr>
          <w:rFonts w:ascii="Times New Roman" w:eastAsia="Arial" w:hAnsi="Times New Roman" w:cs="Times New Roman"/>
          <w:b/>
          <w:bCs/>
          <w:color w:val="000000"/>
          <w:spacing w:val="-1"/>
        </w:rPr>
        <w:t>Koce</w:t>
      </w:r>
      <w:proofErr w:type="spellEnd"/>
      <w:r w:rsidR="00E871BA">
        <w:rPr>
          <w:rFonts w:ascii="Times New Roman" w:eastAsia="Arial" w:hAnsi="Times New Roman" w:cs="Times New Roman"/>
          <w:b/>
          <w:bCs/>
          <w:color w:val="000000"/>
          <w:spacing w:val="-1"/>
        </w:rPr>
        <w:t xml:space="preserve"> </w:t>
      </w:r>
      <w:proofErr w:type="spellStart"/>
      <w:r w:rsidR="00E871BA">
        <w:rPr>
          <w:rFonts w:ascii="Times New Roman" w:eastAsia="Arial" w:hAnsi="Times New Roman" w:cs="Times New Roman"/>
          <w:b/>
          <w:bCs/>
          <w:color w:val="000000"/>
          <w:spacing w:val="-1"/>
        </w:rPr>
        <w:t>Piskuły-Koce</w:t>
      </w:r>
      <w:proofErr w:type="spellEnd"/>
      <w:r w:rsidR="00E871BA">
        <w:rPr>
          <w:rFonts w:ascii="Times New Roman" w:eastAsia="Arial" w:hAnsi="Times New Roman" w:cs="Times New Roman"/>
          <w:b/>
          <w:bCs/>
          <w:color w:val="000000"/>
          <w:spacing w:val="-1"/>
        </w:rPr>
        <w:t xml:space="preserve"> Basie.</w:t>
      </w:r>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lastRenderedPageBreak/>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w:t>
      </w:r>
      <w:proofErr w:type="spellStart"/>
      <w:r>
        <w:rPr>
          <w:sz w:val="22"/>
          <w:szCs w:val="22"/>
        </w:rPr>
        <w:t>technicznej</w:t>
      </w:r>
      <w:proofErr w:type="spellEnd"/>
      <w:r>
        <w:rPr>
          <w:sz w:val="22"/>
          <w:szCs w:val="22"/>
        </w:rPr>
        <w:t xml:space="preserve">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653B39"/>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6913</Words>
  <Characters>41478</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5</cp:revision>
  <dcterms:created xsi:type="dcterms:W3CDTF">2016-04-04T08:52:00Z</dcterms:created>
  <dcterms:modified xsi:type="dcterms:W3CDTF">2016-04-11T08:53:00Z</dcterms:modified>
</cp:coreProperties>
</file>