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7722DB" w:rsidRPr="007722DB" w:rsidRDefault="002A3A96" w:rsidP="007722DB">
      <w:pPr>
        <w:shd w:val="clear" w:color="auto" w:fill="FFFFFF"/>
        <w:tabs>
          <w:tab w:val="left" w:leader="dot" w:pos="9259"/>
          <w:tab w:val="left" w:leader="dot" w:pos="9356"/>
        </w:tabs>
        <w:jc w:val="both"/>
        <w:rPr>
          <w:rFonts w:ascii="Times New Roman" w:hAnsi="Times New Roman" w:cs="Times New Roman"/>
          <w:b/>
          <w:sz w:val="22"/>
          <w:szCs w:val="22"/>
        </w:rPr>
      </w:pPr>
      <w:r w:rsidRPr="007722DB">
        <w:rPr>
          <w:rFonts w:ascii="Times New Roman" w:hAnsi="Times New Roman" w:cs="Times New Roman"/>
          <w:sz w:val="22"/>
          <w:szCs w:val="22"/>
          <w:lang w:val="pl-PL"/>
        </w:rPr>
        <w:t xml:space="preserve">Szczegółowa specyfikacja techniczna (SST) stanowi dokument przetargowy i kontraktowy przy zlecaniu i realizacji robót </w:t>
      </w:r>
      <w:proofErr w:type="spellStart"/>
      <w:r w:rsidR="007722DB" w:rsidRPr="007722DB">
        <w:rPr>
          <w:rFonts w:ascii="Times New Roman" w:hAnsi="Times New Roman" w:cs="Times New Roman"/>
          <w:sz w:val="22"/>
          <w:szCs w:val="22"/>
        </w:rPr>
        <w:t>przy</w:t>
      </w:r>
      <w:proofErr w:type="spellEnd"/>
      <w:r w:rsidR="007722DB" w:rsidRPr="007722DB">
        <w:rPr>
          <w:rFonts w:ascii="Times New Roman" w:hAnsi="Times New Roman" w:cs="Times New Roman"/>
          <w:sz w:val="22"/>
          <w:szCs w:val="22"/>
        </w:rPr>
        <w:t xml:space="preserve"> </w:t>
      </w:r>
      <w:proofErr w:type="spellStart"/>
      <w:r w:rsidR="007722DB" w:rsidRPr="007722DB">
        <w:rPr>
          <w:rFonts w:ascii="Times New Roman" w:hAnsi="Times New Roman" w:cs="Times New Roman"/>
          <w:b/>
          <w:bCs/>
          <w:sz w:val="22"/>
          <w:szCs w:val="22"/>
        </w:rPr>
        <w:t>remoncie</w:t>
      </w:r>
      <w:proofErr w:type="spellEnd"/>
      <w:r w:rsidR="007722DB" w:rsidRPr="007722DB">
        <w:rPr>
          <w:rFonts w:ascii="Times New Roman" w:hAnsi="Times New Roman" w:cs="Times New Roman"/>
          <w:b/>
          <w:bCs/>
          <w:sz w:val="22"/>
          <w:szCs w:val="22"/>
        </w:rPr>
        <w:t xml:space="preserve"> </w:t>
      </w:r>
      <w:proofErr w:type="spellStart"/>
      <w:r w:rsidR="007722DB" w:rsidRPr="007722DB">
        <w:rPr>
          <w:rFonts w:ascii="Times New Roman" w:hAnsi="Times New Roman" w:cs="Times New Roman"/>
          <w:b/>
          <w:bCs/>
          <w:sz w:val="22"/>
          <w:szCs w:val="22"/>
        </w:rPr>
        <w:t>zatoki</w:t>
      </w:r>
      <w:proofErr w:type="spellEnd"/>
      <w:r w:rsidR="007722DB" w:rsidRPr="007722DB">
        <w:rPr>
          <w:rFonts w:ascii="Times New Roman" w:hAnsi="Times New Roman" w:cs="Times New Roman"/>
          <w:b/>
          <w:bCs/>
          <w:sz w:val="22"/>
          <w:szCs w:val="22"/>
        </w:rPr>
        <w:t xml:space="preserve"> </w:t>
      </w:r>
      <w:proofErr w:type="spellStart"/>
      <w:r w:rsidR="007722DB" w:rsidRPr="007722DB">
        <w:rPr>
          <w:rFonts w:ascii="Times New Roman" w:hAnsi="Times New Roman" w:cs="Times New Roman"/>
          <w:b/>
          <w:bCs/>
          <w:sz w:val="22"/>
          <w:szCs w:val="22"/>
        </w:rPr>
        <w:t>postojowej</w:t>
      </w:r>
      <w:proofErr w:type="spellEnd"/>
      <w:r w:rsidR="007722DB" w:rsidRPr="007722DB">
        <w:rPr>
          <w:rFonts w:ascii="Times New Roman" w:hAnsi="Times New Roman" w:cs="Times New Roman"/>
          <w:b/>
          <w:bCs/>
          <w:sz w:val="22"/>
          <w:szCs w:val="22"/>
        </w:rPr>
        <w:t xml:space="preserve"> </w:t>
      </w:r>
      <w:bookmarkStart w:id="0" w:name="_GoBack"/>
      <w:bookmarkEnd w:id="0"/>
      <w:r w:rsidR="007722DB" w:rsidRPr="007722DB">
        <w:rPr>
          <w:rFonts w:ascii="Times New Roman" w:hAnsi="Times New Roman" w:cs="Times New Roman"/>
          <w:b/>
          <w:bCs/>
          <w:sz w:val="22"/>
          <w:szCs w:val="22"/>
        </w:rPr>
        <w:t xml:space="preserve">w </w:t>
      </w:r>
      <w:proofErr w:type="spellStart"/>
      <w:r w:rsidR="007722DB" w:rsidRPr="007722DB">
        <w:rPr>
          <w:rFonts w:ascii="Times New Roman" w:hAnsi="Times New Roman" w:cs="Times New Roman"/>
          <w:b/>
          <w:bCs/>
          <w:sz w:val="22"/>
          <w:szCs w:val="22"/>
        </w:rPr>
        <w:t>ciągu</w:t>
      </w:r>
      <w:proofErr w:type="spellEnd"/>
      <w:r w:rsidR="007722DB" w:rsidRPr="007722DB">
        <w:rPr>
          <w:rFonts w:ascii="Times New Roman" w:hAnsi="Times New Roman" w:cs="Times New Roman"/>
          <w:b/>
          <w:bCs/>
          <w:sz w:val="22"/>
          <w:szCs w:val="22"/>
        </w:rPr>
        <w:t xml:space="preserve"> drogi </w:t>
      </w:r>
      <w:proofErr w:type="spellStart"/>
      <w:r w:rsidR="007722DB" w:rsidRPr="007722DB">
        <w:rPr>
          <w:rFonts w:ascii="Times New Roman" w:hAnsi="Times New Roman" w:cs="Times New Roman"/>
          <w:b/>
          <w:bCs/>
          <w:sz w:val="22"/>
          <w:szCs w:val="22"/>
        </w:rPr>
        <w:t>wojewódzkiej</w:t>
      </w:r>
      <w:proofErr w:type="spellEnd"/>
      <w:r w:rsidR="007722DB" w:rsidRPr="007722DB">
        <w:rPr>
          <w:rFonts w:ascii="Times New Roman" w:hAnsi="Times New Roman" w:cs="Times New Roman"/>
          <w:b/>
          <w:bCs/>
          <w:sz w:val="22"/>
          <w:szCs w:val="22"/>
        </w:rPr>
        <w:t xml:space="preserve"> </w:t>
      </w:r>
      <w:proofErr w:type="spellStart"/>
      <w:r w:rsidR="007722DB" w:rsidRPr="007722DB">
        <w:rPr>
          <w:rFonts w:ascii="Times New Roman" w:hAnsi="Times New Roman" w:cs="Times New Roman"/>
          <w:b/>
          <w:bCs/>
          <w:sz w:val="22"/>
          <w:szCs w:val="22"/>
        </w:rPr>
        <w:t>Nr</w:t>
      </w:r>
      <w:proofErr w:type="spellEnd"/>
      <w:r w:rsidR="007722DB" w:rsidRPr="007722DB">
        <w:rPr>
          <w:rFonts w:ascii="Times New Roman" w:hAnsi="Times New Roman" w:cs="Times New Roman"/>
          <w:b/>
          <w:bCs/>
          <w:sz w:val="22"/>
          <w:szCs w:val="22"/>
        </w:rPr>
        <w:t xml:space="preserve"> 684 Bielsk </w:t>
      </w:r>
      <w:proofErr w:type="spellStart"/>
      <w:r w:rsidR="007722DB" w:rsidRPr="007722DB">
        <w:rPr>
          <w:rFonts w:ascii="Times New Roman" w:hAnsi="Times New Roman" w:cs="Times New Roman"/>
          <w:b/>
          <w:bCs/>
          <w:sz w:val="22"/>
          <w:szCs w:val="22"/>
        </w:rPr>
        <w:t>Podlaski</w:t>
      </w:r>
      <w:proofErr w:type="spellEnd"/>
      <w:r w:rsidR="007722DB" w:rsidRPr="007722DB">
        <w:rPr>
          <w:rFonts w:ascii="Times New Roman" w:hAnsi="Times New Roman" w:cs="Times New Roman"/>
          <w:b/>
          <w:bCs/>
          <w:sz w:val="22"/>
          <w:szCs w:val="22"/>
        </w:rPr>
        <w:t xml:space="preserve">-Narew, w m. </w:t>
      </w:r>
      <w:proofErr w:type="spellStart"/>
      <w:r w:rsidR="007722DB" w:rsidRPr="007722DB">
        <w:rPr>
          <w:rFonts w:ascii="Times New Roman" w:hAnsi="Times New Roman" w:cs="Times New Roman"/>
          <w:b/>
          <w:bCs/>
          <w:sz w:val="22"/>
          <w:szCs w:val="22"/>
        </w:rPr>
        <w:t>Klejniki</w:t>
      </w:r>
      <w:proofErr w:type="spellEnd"/>
      <w:r w:rsidR="007722DB" w:rsidRPr="007722DB">
        <w:rPr>
          <w:rFonts w:ascii="Times New Roman" w:hAnsi="Times New Roman" w:cs="Times New Roman"/>
          <w:b/>
          <w:sz w:val="22"/>
          <w:szCs w:val="22"/>
        </w:rPr>
        <w:t>.</w:t>
      </w:r>
    </w:p>
    <w:p w:rsidR="004875DB" w:rsidRDefault="004875DB" w:rsidP="00857A65">
      <w:pPr>
        <w:shd w:val="clear" w:color="auto" w:fill="FFFFFF"/>
        <w:tabs>
          <w:tab w:val="left" w:leader="dot" w:pos="9259"/>
          <w:tab w:val="left" w:leader="dot" w:pos="9356"/>
        </w:tabs>
        <w:jc w:val="both"/>
        <w:rPr>
          <w:rFonts w:ascii="Times New Roman" w:hAnsi="Times New Roman" w:cs="Times New Roman"/>
          <w:b/>
          <w:sz w:val="20"/>
          <w:szCs w:val="20"/>
        </w:rPr>
      </w:pPr>
    </w:p>
    <w:p w:rsidR="002A3A96" w:rsidRPr="00846D2C" w:rsidRDefault="002A3A96" w:rsidP="00857A65">
      <w:pPr>
        <w:shd w:val="clear" w:color="auto" w:fill="FFFFFF"/>
        <w:tabs>
          <w:tab w:val="left" w:leader="dot" w:pos="9259"/>
          <w:tab w:val="left" w:leader="dot" w:pos="9356"/>
        </w:tabs>
        <w:jc w:val="both"/>
        <w:rPr>
          <w:b/>
        </w:rPr>
      </w:pPr>
      <w:r w:rsidRPr="00846D2C">
        <w:rPr>
          <w:b/>
        </w:rPr>
        <w:t xml:space="preserve">1.3. </w:t>
      </w:r>
      <w:proofErr w:type="spellStart"/>
      <w:r w:rsidRPr="00846D2C">
        <w:rPr>
          <w:b/>
        </w:rPr>
        <w:t>Zakres</w:t>
      </w:r>
      <w:proofErr w:type="spellEnd"/>
      <w:r w:rsidRPr="00846D2C">
        <w:rPr>
          <w:b/>
        </w:rPr>
        <w:t xml:space="preserve"> </w:t>
      </w:r>
      <w:proofErr w:type="spellStart"/>
      <w:r w:rsidRPr="00846D2C">
        <w:rPr>
          <w:b/>
        </w:rPr>
        <w:t>robót</w:t>
      </w:r>
      <w:proofErr w:type="spellEnd"/>
      <w:r w:rsidRPr="00846D2C">
        <w:rPr>
          <w:b/>
        </w:rPr>
        <w:t xml:space="preserve"> </w:t>
      </w:r>
      <w:proofErr w:type="spellStart"/>
      <w:r w:rsidRPr="00846D2C">
        <w:rPr>
          <w:b/>
        </w:rPr>
        <w:t>objętych</w:t>
      </w:r>
      <w:proofErr w:type="spellEnd"/>
      <w:r w:rsidRPr="00846D2C">
        <w:rPr>
          <w:b/>
        </w:rPr>
        <w:t xml:space="preserve">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875DB"/>
    <w:rsid w:val="00553AA1"/>
    <w:rsid w:val="005F565F"/>
    <w:rsid w:val="00653B39"/>
    <w:rsid w:val="00694564"/>
    <w:rsid w:val="007722DB"/>
    <w:rsid w:val="00857A65"/>
    <w:rsid w:val="00886F8E"/>
    <w:rsid w:val="00C41931"/>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975645">
      <w:bodyDiv w:val="1"/>
      <w:marLeft w:val="0"/>
      <w:marRight w:val="0"/>
      <w:marTop w:val="0"/>
      <w:marBottom w:val="0"/>
      <w:divBdr>
        <w:top w:val="none" w:sz="0" w:space="0" w:color="auto"/>
        <w:left w:val="none" w:sz="0" w:space="0" w:color="auto"/>
        <w:bottom w:val="none" w:sz="0" w:space="0" w:color="auto"/>
        <w:right w:val="none" w:sz="0" w:space="0" w:color="auto"/>
      </w:divBdr>
    </w:div>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 w:id="1699770536">
      <w:bodyDiv w:val="1"/>
      <w:marLeft w:val="0"/>
      <w:marRight w:val="0"/>
      <w:marTop w:val="0"/>
      <w:marBottom w:val="0"/>
      <w:divBdr>
        <w:top w:val="none" w:sz="0" w:space="0" w:color="auto"/>
        <w:left w:val="none" w:sz="0" w:space="0" w:color="auto"/>
        <w:bottom w:val="none" w:sz="0" w:space="0" w:color="auto"/>
        <w:right w:val="none" w:sz="0" w:space="0" w:color="auto"/>
      </w:divBdr>
    </w:div>
    <w:div w:id="173670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6910</Words>
  <Characters>41461</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18</cp:revision>
  <dcterms:created xsi:type="dcterms:W3CDTF">2016-04-04T08:52:00Z</dcterms:created>
  <dcterms:modified xsi:type="dcterms:W3CDTF">2020-06-05T08:42:00Z</dcterms:modified>
</cp:coreProperties>
</file>