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A659D7"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A659D7">
        <w:rPr>
          <w:rFonts w:eastAsia="Arial"/>
          <w:b/>
          <w:bCs/>
          <w:color w:val="000000"/>
          <w:spacing w:val="-1"/>
          <w:lang w:val="pl-PL"/>
        </w:rPr>
        <w:t>Remont</w:t>
      </w:r>
      <w:r w:rsidR="00A659D7" w:rsidRPr="00A659D7">
        <w:rPr>
          <w:rFonts w:eastAsia="Arial"/>
          <w:b/>
          <w:bCs/>
          <w:color w:val="000000"/>
          <w:spacing w:val="-1"/>
          <w:lang w:val="pl-PL"/>
        </w:rPr>
        <w:t xml:space="preserve"> nawierzchni drogi wojewódzkiej Nr 671 Sokolany- Korycin- Knyszyn- Jeż</w:t>
      </w:r>
      <w:r w:rsidR="00701F31">
        <w:rPr>
          <w:rFonts w:eastAsia="Arial"/>
          <w:b/>
          <w:bCs/>
          <w:color w:val="000000"/>
          <w:spacing w:val="-1"/>
          <w:lang w:val="pl-PL"/>
        </w:rPr>
        <w:t>ewo Stare- Sokoły w km od 87+509</w:t>
      </w:r>
      <w:r w:rsidR="00A659D7" w:rsidRPr="00A659D7">
        <w:rPr>
          <w:rFonts w:eastAsia="Arial"/>
          <w:b/>
          <w:bCs/>
          <w:color w:val="000000"/>
          <w:spacing w:val="-1"/>
          <w:lang w:val="pl-PL"/>
        </w:rPr>
        <w:t xml:space="preserve"> </w:t>
      </w:r>
      <w:r w:rsidR="00701F31">
        <w:rPr>
          <w:rFonts w:eastAsia="Arial"/>
          <w:b/>
          <w:bCs/>
          <w:color w:val="000000"/>
          <w:spacing w:val="-1"/>
          <w:lang w:val="pl-PL"/>
        </w:rPr>
        <w:t>do km 88+080</w:t>
      </w:r>
      <w:bookmarkStart w:id="0" w:name="_GoBack"/>
      <w:bookmarkEnd w:id="0"/>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701F31"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RPr="00701F31"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RPr="00701F31"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701F31"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701F31"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701F3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53B39"/>
    <w:rsid w:val="00701F31"/>
    <w:rsid w:val="00760FD9"/>
    <w:rsid w:val="00A659D7"/>
    <w:rsid w:val="00C01899"/>
    <w:rsid w:val="00E5217C"/>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6917</Words>
  <Characters>41503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13</cp:revision>
  <dcterms:created xsi:type="dcterms:W3CDTF">2016-04-04T08:52:00Z</dcterms:created>
  <dcterms:modified xsi:type="dcterms:W3CDTF">2018-09-21T06:16:00Z</dcterms:modified>
</cp:coreProperties>
</file>