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3A96" w:rsidRDefault="002A3A96" w:rsidP="002A3A96">
      <w:pPr>
        <w:pStyle w:val="Nagwek1"/>
        <w:jc w:val="both"/>
        <w:rPr>
          <w:rFonts w:ascii="Calibri" w:hAnsi="Calibri"/>
          <w:lang w:val="pl-PL"/>
        </w:rPr>
      </w:pPr>
      <w:r>
        <w:rPr>
          <w:rFonts w:ascii="Calibri" w:hAnsi="Calibri"/>
          <w:lang w:val="pl-PL"/>
        </w:rPr>
        <w:t>D - 07.02.01 OZNAKOWANIE PIONOWE</w:t>
      </w:r>
    </w:p>
    <w:p w:rsidR="002A3A96" w:rsidRDefault="002A3A96" w:rsidP="002A3A96">
      <w:pPr>
        <w:jc w:val="both"/>
        <w:rPr>
          <w:sz w:val="20"/>
          <w:szCs w:val="20"/>
          <w:lang w:val="pl-PL"/>
        </w:rPr>
      </w:pPr>
    </w:p>
    <w:p w:rsidR="002A3A96" w:rsidRDefault="002A3A96" w:rsidP="002A3A96">
      <w:pPr>
        <w:jc w:val="both"/>
        <w:rPr>
          <w:sz w:val="20"/>
          <w:szCs w:val="20"/>
          <w:lang w:val="pl-PL"/>
        </w:rPr>
      </w:pPr>
    </w:p>
    <w:p w:rsidR="002A3A96" w:rsidRDefault="002A3A96" w:rsidP="002A3A96">
      <w:pPr>
        <w:pStyle w:val="Nagwek1"/>
        <w:jc w:val="both"/>
        <w:rPr>
          <w:rFonts w:ascii="Calibri" w:hAnsi="Calibri"/>
          <w:sz w:val="22"/>
          <w:szCs w:val="22"/>
          <w:lang w:val="pl-PL"/>
        </w:rPr>
      </w:pPr>
      <w:r>
        <w:rPr>
          <w:rFonts w:ascii="Calibri" w:hAnsi="Calibri"/>
          <w:sz w:val="22"/>
          <w:szCs w:val="22"/>
          <w:lang w:val="pl-PL"/>
        </w:rPr>
        <w:t>1. WSTĘP</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1.1. Przedmiot SST</w:t>
      </w:r>
    </w:p>
    <w:p w:rsidR="002A3A96" w:rsidRDefault="002A3A96" w:rsidP="002A3A96">
      <w:pPr>
        <w:pStyle w:val="Standardowytekst"/>
      </w:pPr>
      <w:r>
        <w:tab/>
        <w:t>Przedmiotem niniejszej ogólnej specyfikacji technicznej (SST) są wymagania dotyczące wykonania i odbioru oznakowania pionowego.</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1.2. Zakres stosowania SST</w:t>
      </w:r>
    </w:p>
    <w:p w:rsidR="002A3A96" w:rsidRDefault="002A3A96" w:rsidP="002A3A96">
      <w:pPr>
        <w:tabs>
          <w:tab w:val="left" w:pos="0"/>
        </w:tabs>
        <w:jc w:val="both"/>
        <w:rPr>
          <w:lang w:val="pl-PL"/>
        </w:rPr>
      </w:pPr>
      <w:r w:rsidRPr="00C018E3">
        <w:rPr>
          <w:lang w:val="pl-PL"/>
        </w:rPr>
        <w:tab/>
      </w:r>
      <w:r w:rsidRPr="00682359">
        <w:rPr>
          <w:lang w:val="pl-PL"/>
        </w:rPr>
        <w:t xml:space="preserve">Szczegółowa specyfikacja techniczna (SST) stanowi dokument przetargowy i kontraktowy przy zlecaniu i realizacji robót podczas </w:t>
      </w:r>
      <w:r>
        <w:rPr>
          <w:sz w:val="22"/>
          <w:szCs w:val="22"/>
          <w:lang w:val="pl-PL"/>
        </w:rPr>
        <w:t>realizacji zadania pn</w:t>
      </w:r>
      <w:r w:rsidR="00C173E9">
        <w:rPr>
          <w:b/>
          <w:sz w:val="22"/>
          <w:szCs w:val="22"/>
          <w:lang w:val="pl-PL"/>
        </w:rPr>
        <w:t>.</w:t>
      </w:r>
      <w:r w:rsidRPr="00F83ACE">
        <w:rPr>
          <w:b/>
          <w:sz w:val="22"/>
          <w:szCs w:val="22"/>
          <w:lang w:val="pl-PL"/>
        </w:rPr>
        <w:t xml:space="preserve"> </w:t>
      </w:r>
      <w:r w:rsidR="007D11E5">
        <w:rPr>
          <w:rFonts w:ascii="Times New Roman" w:eastAsia="Arial" w:hAnsi="Times New Roman"/>
          <w:b/>
          <w:bCs/>
          <w:color w:val="000000"/>
          <w:spacing w:val="-1"/>
        </w:rPr>
        <w:t>remon</w:t>
      </w:r>
      <w:r w:rsidR="007D11E5">
        <w:rPr>
          <w:rFonts w:ascii="Times New Roman" w:eastAsia="Arial" w:hAnsi="Times New Roman"/>
          <w:b/>
          <w:bCs/>
          <w:color w:val="000000"/>
          <w:spacing w:val="-1"/>
        </w:rPr>
        <w:t>t</w:t>
      </w:r>
      <w:r w:rsidR="007D11E5">
        <w:rPr>
          <w:rFonts w:ascii="Times New Roman" w:eastAsia="Arial" w:hAnsi="Times New Roman"/>
          <w:b/>
          <w:bCs/>
          <w:color w:val="000000"/>
          <w:spacing w:val="-1"/>
        </w:rPr>
        <w:t xml:space="preserve"> chodnika w m. Kiewłaki w ciągu drogi wojewódzkiej Nr 659 Bielsk Podlaski- Wyszki- Topczewo- Hodyszewo- Nowe Piekuty- Droga 66 w km od 30+413 do km 30+905 strona lewa.</w:t>
      </w:r>
      <w:bookmarkStart w:id="0" w:name="_GoBack"/>
      <w:bookmarkEnd w:id="0"/>
    </w:p>
    <w:p w:rsidR="002A3A96" w:rsidRPr="00846D2C" w:rsidRDefault="002A3A96" w:rsidP="002A3A96">
      <w:pPr>
        <w:pStyle w:val="Standardowytekst"/>
        <w:rPr>
          <w:b/>
        </w:rPr>
      </w:pPr>
      <w:r w:rsidRPr="00846D2C">
        <w:rPr>
          <w:b/>
        </w:rPr>
        <w:t>1.3. Zakres robót objętych SST</w:t>
      </w:r>
    </w:p>
    <w:p w:rsidR="002A3A96" w:rsidRDefault="002A3A96" w:rsidP="002A3A96">
      <w:pPr>
        <w:jc w:val="both"/>
        <w:rPr>
          <w:sz w:val="22"/>
          <w:szCs w:val="22"/>
          <w:lang w:val="pl-PL"/>
        </w:rPr>
      </w:pPr>
      <w:r>
        <w:rPr>
          <w:sz w:val="22"/>
          <w:szCs w:val="22"/>
          <w:lang w:val="pl-PL"/>
        </w:rPr>
        <w:tab/>
        <w:t>Ustalenia zawarte w niniejszej specyfikacji dotyczą zasad prowadzenia robót związanych z wykonywaniem i odbiorem oznakowania pionowego stosowanego na drogach, w postaci:</w:t>
      </w:r>
    </w:p>
    <w:p w:rsidR="002A3A96" w:rsidRDefault="002A3A96" w:rsidP="002A3A96">
      <w:pPr>
        <w:numPr>
          <w:ilvl w:val="0"/>
          <w:numId w:val="9"/>
        </w:numPr>
        <w:overflowPunct w:val="0"/>
        <w:autoSpaceDE w:val="0"/>
        <w:jc w:val="both"/>
        <w:rPr>
          <w:sz w:val="22"/>
          <w:szCs w:val="22"/>
        </w:rPr>
      </w:pPr>
      <w:proofErr w:type="spellStart"/>
      <w:r>
        <w:rPr>
          <w:sz w:val="22"/>
          <w:szCs w:val="22"/>
        </w:rPr>
        <w:t>znaków</w:t>
      </w:r>
      <w:proofErr w:type="spellEnd"/>
      <w:r>
        <w:rPr>
          <w:sz w:val="22"/>
          <w:szCs w:val="22"/>
        </w:rPr>
        <w:t xml:space="preserve"> </w:t>
      </w:r>
      <w:proofErr w:type="spellStart"/>
      <w:r>
        <w:rPr>
          <w:sz w:val="22"/>
          <w:szCs w:val="22"/>
        </w:rPr>
        <w:t>ostrzegawczych</w:t>
      </w:r>
      <w:proofErr w:type="spellEnd"/>
      <w:r>
        <w:rPr>
          <w:sz w:val="22"/>
          <w:szCs w:val="22"/>
        </w:rPr>
        <w:t>,</w:t>
      </w:r>
    </w:p>
    <w:p w:rsidR="002A3A96" w:rsidRDefault="002A3A96" w:rsidP="002A3A96">
      <w:pPr>
        <w:numPr>
          <w:ilvl w:val="0"/>
          <w:numId w:val="9"/>
        </w:numPr>
        <w:overflowPunct w:val="0"/>
        <w:autoSpaceDE w:val="0"/>
        <w:jc w:val="both"/>
        <w:rPr>
          <w:sz w:val="22"/>
          <w:szCs w:val="22"/>
        </w:rPr>
      </w:pPr>
      <w:proofErr w:type="spellStart"/>
      <w:r>
        <w:rPr>
          <w:sz w:val="22"/>
          <w:szCs w:val="22"/>
        </w:rPr>
        <w:t>znaków</w:t>
      </w:r>
      <w:proofErr w:type="spellEnd"/>
      <w:r>
        <w:rPr>
          <w:sz w:val="22"/>
          <w:szCs w:val="22"/>
        </w:rPr>
        <w:t xml:space="preserve"> </w:t>
      </w:r>
      <w:proofErr w:type="spellStart"/>
      <w:r>
        <w:rPr>
          <w:sz w:val="22"/>
          <w:szCs w:val="22"/>
        </w:rPr>
        <w:t>zakazu</w:t>
      </w:r>
      <w:proofErr w:type="spellEnd"/>
      <w:r>
        <w:rPr>
          <w:sz w:val="22"/>
          <w:szCs w:val="22"/>
        </w:rPr>
        <w:t xml:space="preserve"> </w:t>
      </w:r>
      <w:proofErr w:type="spellStart"/>
      <w:r>
        <w:rPr>
          <w:sz w:val="22"/>
          <w:szCs w:val="22"/>
        </w:rPr>
        <w:t>i</w:t>
      </w:r>
      <w:proofErr w:type="spellEnd"/>
      <w:r>
        <w:rPr>
          <w:sz w:val="22"/>
          <w:szCs w:val="22"/>
        </w:rPr>
        <w:t xml:space="preserve"> </w:t>
      </w:r>
      <w:proofErr w:type="spellStart"/>
      <w:r>
        <w:rPr>
          <w:sz w:val="22"/>
          <w:szCs w:val="22"/>
        </w:rPr>
        <w:t>nakazu</w:t>
      </w:r>
      <w:proofErr w:type="spellEnd"/>
      <w:r>
        <w:rPr>
          <w:sz w:val="22"/>
          <w:szCs w:val="22"/>
        </w:rPr>
        <w:t>,</w:t>
      </w:r>
    </w:p>
    <w:p w:rsidR="002A3A96" w:rsidRDefault="002A3A96" w:rsidP="002A3A96">
      <w:pPr>
        <w:numPr>
          <w:ilvl w:val="0"/>
          <w:numId w:val="9"/>
        </w:numPr>
        <w:overflowPunct w:val="0"/>
        <w:autoSpaceDE w:val="0"/>
        <w:jc w:val="both"/>
        <w:rPr>
          <w:sz w:val="22"/>
          <w:szCs w:val="22"/>
          <w:lang w:val="pl-PL"/>
        </w:rPr>
      </w:pPr>
      <w:r>
        <w:rPr>
          <w:sz w:val="22"/>
          <w:szCs w:val="22"/>
          <w:lang w:val="pl-PL"/>
        </w:rPr>
        <w:t>znaków informacyjnych oraz kierunku i miejscowości,</w:t>
      </w:r>
    </w:p>
    <w:p w:rsidR="002A3A96" w:rsidRDefault="002A3A96" w:rsidP="002A3A96">
      <w:pPr>
        <w:numPr>
          <w:ilvl w:val="0"/>
          <w:numId w:val="9"/>
        </w:numPr>
        <w:overflowPunct w:val="0"/>
        <w:autoSpaceDE w:val="0"/>
        <w:jc w:val="both"/>
        <w:rPr>
          <w:sz w:val="22"/>
          <w:szCs w:val="22"/>
          <w:lang w:val="pl-PL"/>
        </w:rPr>
      </w:pPr>
      <w:r>
        <w:rPr>
          <w:sz w:val="22"/>
          <w:szCs w:val="22"/>
          <w:lang w:val="pl-PL"/>
        </w:rPr>
        <w:t>znaków uzupełniających i tabliczek do znaków drogowych.</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1.4. Określenia podstawowe</w:t>
      </w:r>
    </w:p>
    <w:p w:rsidR="002A3A96" w:rsidRDefault="002A3A96" w:rsidP="002A3A96">
      <w:pPr>
        <w:jc w:val="both"/>
        <w:rPr>
          <w:sz w:val="22"/>
          <w:szCs w:val="22"/>
          <w:lang w:val="pl-PL"/>
        </w:rPr>
      </w:pPr>
      <w:r>
        <w:rPr>
          <w:b/>
          <w:sz w:val="22"/>
          <w:szCs w:val="22"/>
          <w:lang w:val="pl-PL"/>
        </w:rPr>
        <w:t xml:space="preserve">1.4.1. </w:t>
      </w:r>
      <w:r>
        <w:rPr>
          <w:sz w:val="22"/>
          <w:szCs w:val="22"/>
          <w:lang w:val="pl-PL"/>
        </w:rPr>
        <w:t xml:space="preserve">Stały znak drogowy pionowy - składa się z lica, tarczy z uchwytem montażowym oraz z konstrukcji wsporczej. </w:t>
      </w:r>
    </w:p>
    <w:p w:rsidR="002A3A96" w:rsidRDefault="002A3A96" w:rsidP="002A3A96">
      <w:pPr>
        <w:spacing w:before="120"/>
        <w:jc w:val="both"/>
        <w:rPr>
          <w:b/>
          <w:sz w:val="22"/>
          <w:szCs w:val="22"/>
          <w:lang w:val="pl-PL"/>
        </w:rPr>
      </w:pPr>
      <w:r>
        <w:rPr>
          <w:b/>
          <w:sz w:val="22"/>
          <w:szCs w:val="22"/>
          <w:lang w:val="pl-PL"/>
        </w:rPr>
        <w:t xml:space="preserve">1.4.2. </w:t>
      </w:r>
      <w:r>
        <w:rPr>
          <w:sz w:val="22"/>
          <w:szCs w:val="22"/>
          <w:lang w:val="pl-PL"/>
        </w:rPr>
        <w:t>Tarcza znaku - płaska powierzchnia z usztywnioną krawędzią, na której w sposób trwały umieszczone jest lico znaku. Tarcza może być wykonana z blachy stalowej ocynkowanej ogniowo albo aluminiowej zabezpieczona przed procesami korozji powłokami ochronnymi zapewniającymi jakość i trwałość wykonanego znaku.</w:t>
      </w:r>
      <w:r>
        <w:rPr>
          <w:b/>
          <w:sz w:val="22"/>
          <w:szCs w:val="22"/>
          <w:lang w:val="pl-PL"/>
        </w:rPr>
        <w:t xml:space="preserve"> </w:t>
      </w:r>
    </w:p>
    <w:p w:rsidR="002A3A96" w:rsidRDefault="002A3A96" w:rsidP="002A3A96">
      <w:pPr>
        <w:spacing w:before="120"/>
        <w:jc w:val="both"/>
        <w:rPr>
          <w:sz w:val="22"/>
          <w:szCs w:val="22"/>
          <w:lang w:val="pl-PL"/>
        </w:rPr>
      </w:pPr>
      <w:r>
        <w:rPr>
          <w:b/>
          <w:sz w:val="22"/>
          <w:szCs w:val="22"/>
          <w:lang w:val="pl-PL"/>
        </w:rPr>
        <w:t xml:space="preserve">1.4.3. </w:t>
      </w:r>
      <w:r>
        <w:rPr>
          <w:sz w:val="22"/>
          <w:szCs w:val="22"/>
          <w:lang w:val="pl-PL"/>
        </w:rPr>
        <w:t>Lico znaku - przednia część znaku, wykonana z samoprzylepnej folii odblaskowej wraz z naniesioną treścią, wykonaną techniką druku sitowego, wyklejaną z transparentnych folii ploterowych lub z folii odblaskowych.</w:t>
      </w:r>
    </w:p>
    <w:p w:rsidR="002A3A96" w:rsidRDefault="002A3A96" w:rsidP="002A3A96">
      <w:pPr>
        <w:spacing w:before="120"/>
        <w:jc w:val="both"/>
        <w:rPr>
          <w:sz w:val="22"/>
          <w:szCs w:val="22"/>
          <w:lang w:val="pl-PL"/>
        </w:rPr>
      </w:pPr>
      <w:r>
        <w:rPr>
          <w:b/>
          <w:sz w:val="22"/>
          <w:szCs w:val="22"/>
          <w:lang w:val="pl-PL"/>
        </w:rPr>
        <w:t xml:space="preserve">1.4.4. </w:t>
      </w:r>
      <w:r>
        <w:rPr>
          <w:sz w:val="22"/>
          <w:szCs w:val="22"/>
          <w:lang w:val="pl-PL"/>
        </w:rPr>
        <w:t>Uchwyt montażowy - element stalowy lub aluminiowy zabezpieczony przed korozją, służący do zamocowania w sposób rozłączny tarczy znaku do konstrukcji wsporczej.</w:t>
      </w:r>
    </w:p>
    <w:p w:rsidR="002A3A96" w:rsidRDefault="002A3A96" w:rsidP="002A3A96">
      <w:pPr>
        <w:spacing w:before="120"/>
        <w:jc w:val="both"/>
        <w:rPr>
          <w:sz w:val="22"/>
          <w:szCs w:val="22"/>
          <w:lang w:val="pl-PL"/>
        </w:rPr>
      </w:pPr>
      <w:r>
        <w:rPr>
          <w:b/>
          <w:sz w:val="22"/>
          <w:szCs w:val="22"/>
          <w:lang w:val="pl-PL"/>
        </w:rPr>
        <w:t xml:space="preserve">1.4.5. </w:t>
      </w:r>
      <w:r>
        <w:rPr>
          <w:sz w:val="22"/>
          <w:szCs w:val="22"/>
          <w:lang w:val="pl-PL"/>
        </w:rPr>
        <w:t xml:space="preserve">Znak drogowy odblaskowy - znak, którego lico wykazuje właściwości odblaskowe (wykonane jest z materiału o odbiciu powrotnym - </w:t>
      </w:r>
      <w:proofErr w:type="spellStart"/>
      <w:r>
        <w:rPr>
          <w:sz w:val="22"/>
          <w:szCs w:val="22"/>
          <w:lang w:val="pl-PL"/>
        </w:rPr>
        <w:t>współdrożnym</w:t>
      </w:r>
      <w:proofErr w:type="spellEnd"/>
      <w:r>
        <w:rPr>
          <w:sz w:val="22"/>
          <w:szCs w:val="22"/>
          <w:lang w:val="pl-PL"/>
        </w:rPr>
        <w:t>).</w:t>
      </w:r>
    </w:p>
    <w:p w:rsidR="002A3A96" w:rsidRDefault="002A3A96" w:rsidP="002A3A96">
      <w:pPr>
        <w:spacing w:before="120"/>
        <w:jc w:val="both"/>
        <w:rPr>
          <w:sz w:val="22"/>
          <w:szCs w:val="22"/>
          <w:lang w:val="pl-PL"/>
        </w:rPr>
      </w:pPr>
      <w:r>
        <w:rPr>
          <w:b/>
          <w:sz w:val="22"/>
          <w:szCs w:val="22"/>
          <w:lang w:val="pl-PL"/>
        </w:rPr>
        <w:t xml:space="preserve">1.4.6. </w:t>
      </w:r>
      <w:r>
        <w:rPr>
          <w:sz w:val="22"/>
          <w:szCs w:val="22"/>
          <w:lang w:val="pl-PL"/>
        </w:rPr>
        <w:t>Konstrukcja wsporcza znaku - każdy rodzaj konstrukcji (słupek, słup, słupy, kratownice, wysięgniki, bramy, wsporniki itp.) gwarantujący przenoszenie obciążeń zmiennych i stałych działających na konstrukcję i zamontowane na niej znaki lub tablice.</w:t>
      </w:r>
    </w:p>
    <w:p w:rsidR="002A3A96" w:rsidRDefault="002A3A96" w:rsidP="002A3A96">
      <w:pPr>
        <w:spacing w:before="120"/>
        <w:jc w:val="both"/>
        <w:rPr>
          <w:sz w:val="22"/>
          <w:szCs w:val="22"/>
          <w:lang w:val="pl-PL"/>
        </w:rPr>
      </w:pPr>
      <w:r>
        <w:rPr>
          <w:b/>
          <w:sz w:val="22"/>
          <w:szCs w:val="22"/>
          <w:lang w:val="pl-PL"/>
        </w:rPr>
        <w:t xml:space="preserve">1.4.7 </w:t>
      </w:r>
      <w:r>
        <w:rPr>
          <w:sz w:val="22"/>
          <w:szCs w:val="22"/>
          <w:lang w:val="pl-PL"/>
        </w:rPr>
        <w:t>Znak drogowy podświetlany - znak, w którym wewnętrzne źródło światła jest umieszczone pod przejrzystym licem znaku.</w:t>
      </w:r>
    </w:p>
    <w:p w:rsidR="002A3A96" w:rsidRDefault="002A3A96" w:rsidP="002A3A96">
      <w:pPr>
        <w:spacing w:before="120"/>
        <w:jc w:val="both"/>
        <w:rPr>
          <w:sz w:val="22"/>
          <w:szCs w:val="22"/>
          <w:lang w:val="pl-PL"/>
        </w:rPr>
      </w:pPr>
      <w:r>
        <w:rPr>
          <w:b/>
          <w:sz w:val="22"/>
          <w:szCs w:val="22"/>
          <w:lang w:val="pl-PL"/>
        </w:rPr>
        <w:t xml:space="preserve">1.4.8 </w:t>
      </w:r>
      <w:r>
        <w:rPr>
          <w:sz w:val="22"/>
          <w:szCs w:val="22"/>
          <w:lang w:val="pl-PL"/>
        </w:rPr>
        <w:t>Znak drogowy oświetlany - znak, którego lico jest oświetlane źródłem światła umieszczonym na zewnątrz znaku.</w:t>
      </w:r>
    </w:p>
    <w:p w:rsidR="002A3A96" w:rsidRDefault="002A3A96" w:rsidP="002A3A96">
      <w:pPr>
        <w:spacing w:before="120"/>
        <w:jc w:val="both"/>
        <w:rPr>
          <w:sz w:val="22"/>
          <w:szCs w:val="22"/>
          <w:lang w:val="pl-PL"/>
        </w:rPr>
      </w:pPr>
      <w:r>
        <w:rPr>
          <w:b/>
          <w:sz w:val="22"/>
          <w:szCs w:val="22"/>
          <w:lang w:val="pl-PL"/>
        </w:rPr>
        <w:lastRenderedPageBreak/>
        <w:t xml:space="preserve">1.4.9 </w:t>
      </w:r>
      <w:r>
        <w:rPr>
          <w:sz w:val="22"/>
          <w:szCs w:val="22"/>
          <w:lang w:val="pl-PL"/>
        </w:rPr>
        <w:t>Znak nowy - znak użytkowany (ustawiony na drodze) lub magazynowany w okresie do 3 miesięcy od daty produkcji.</w:t>
      </w:r>
    </w:p>
    <w:p w:rsidR="002A3A96" w:rsidRDefault="002A3A96" w:rsidP="002A3A96">
      <w:pPr>
        <w:spacing w:before="120"/>
        <w:jc w:val="both"/>
        <w:rPr>
          <w:sz w:val="22"/>
          <w:szCs w:val="22"/>
          <w:lang w:val="pl-PL"/>
        </w:rPr>
      </w:pPr>
      <w:r>
        <w:rPr>
          <w:b/>
          <w:sz w:val="22"/>
          <w:szCs w:val="22"/>
          <w:lang w:val="pl-PL"/>
        </w:rPr>
        <w:t xml:space="preserve">1.4.10 </w:t>
      </w:r>
      <w:r>
        <w:rPr>
          <w:sz w:val="22"/>
          <w:szCs w:val="22"/>
          <w:lang w:val="pl-PL"/>
        </w:rPr>
        <w:t>Znak użytkowany (eksploatowany) - znak ustawiony na drodze lub magazynowany przez okres dłuższy niż 3 miesiące od daty produkcji.</w:t>
      </w:r>
    </w:p>
    <w:p w:rsidR="002A3A96" w:rsidRDefault="002A3A96" w:rsidP="002A3A96">
      <w:pPr>
        <w:spacing w:before="120"/>
        <w:jc w:val="both"/>
        <w:rPr>
          <w:sz w:val="22"/>
          <w:szCs w:val="22"/>
          <w:lang w:val="pl-PL"/>
        </w:rPr>
      </w:pPr>
      <w:r>
        <w:rPr>
          <w:b/>
          <w:sz w:val="22"/>
          <w:szCs w:val="22"/>
          <w:lang w:val="pl-PL"/>
        </w:rPr>
        <w:t xml:space="preserve">1.4.11 </w:t>
      </w:r>
      <w:r>
        <w:rPr>
          <w:sz w:val="22"/>
          <w:szCs w:val="22"/>
          <w:lang w:val="pl-PL"/>
        </w:rPr>
        <w:t xml:space="preserve">Pozostałe określenia podstawowe są zgodne z obowiązującymi, odpowiednimi polskimi normami i z definicjami podanymi w SST D-M-00.00.00 „Wymagania ogólne” pkt 1.4. </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1.5. Ogólne wymagania dotyczące robót</w:t>
      </w:r>
    </w:p>
    <w:p w:rsidR="002A3A96" w:rsidRDefault="002A3A96" w:rsidP="002A3A96">
      <w:pPr>
        <w:jc w:val="both"/>
        <w:rPr>
          <w:sz w:val="22"/>
          <w:szCs w:val="22"/>
          <w:lang w:val="pl-PL"/>
        </w:rPr>
      </w:pPr>
      <w:r>
        <w:rPr>
          <w:sz w:val="22"/>
          <w:szCs w:val="22"/>
          <w:lang w:val="pl-PL"/>
        </w:rPr>
        <w:t xml:space="preserve">Ogólne wymagania dotyczące robót podano w SST D-M-00.00.00 „Wymagania ogólne” pkt 1.5. </w:t>
      </w:r>
    </w:p>
    <w:p w:rsidR="002A3A96" w:rsidRDefault="002A3A96" w:rsidP="002A3A96">
      <w:pPr>
        <w:pStyle w:val="Nagwek1"/>
        <w:numPr>
          <w:ilvl w:val="0"/>
          <w:numId w:val="0"/>
        </w:numPr>
        <w:jc w:val="both"/>
        <w:rPr>
          <w:rFonts w:ascii="Calibri" w:hAnsi="Calibri"/>
          <w:sz w:val="22"/>
          <w:szCs w:val="22"/>
          <w:lang w:val="pl-PL"/>
        </w:rPr>
      </w:pPr>
      <w:r>
        <w:rPr>
          <w:rFonts w:ascii="Calibri" w:hAnsi="Calibri"/>
          <w:sz w:val="22"/>
          <w:szCs w:val="22"/>
          <w:lang w:val="pl-PL"/>
        </w:rPr>
        <w:t>2. materiały</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2.1. Ogólne wymagania dotyczące materiałów</w:t>
      </w:r>
    </w:p>
    <w:p w:rsidR="002A3A96" w:rsidRDefault="002A3A96" w:rsidP="002A3A96">
      <w:pPr>
        <w:jc w:val="both"/>
        <w:rPr>
          <w:sz w:val="22"/>
          <w:szCs w:val="22"/>
          <w:lang w:val="pl-PL"/>
        </w:rPr>
      </w:pPr>
      <w:r>
        <w:rPr>
          <w:sz w:val="22"/>
          <w:szCs w:val="22"/>
          <w:lang w:val="pl-PL"/>
        </w:rPr>
        <w:tab/>
        <w:t>Ogólne wymagania dotyczące materiałów, ich pozyskiwania i składowania podano w SST D-M-00.00.00 „Wymagania ogólne” pkt 2.</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2.2. Dopuszczenie do stosowania</w:t>
      </w:r>
    </w:p>
    <w:p w:rsidR="002A3A96" w:rsidRDefault="002A3A96" w:rsidP="002A3A96">
      <w:pPr>
        <w:jc w:val="both"/>
        <w:rPr>
          <w:sz w:val="22"/>
          <w:szCs w:val="22"/>
          <w:lang w:val="pl-PL"/>
        </w:rPr>
      </w:pPr>
      <w:r>
        <w:rPr>
          <w:sz w:val="22"/>
          <w:szCs w:val="22"/>
          <w:lang w:val="pl-PL"/>
        </w:rPr>
        <w:tab/>
        <w:t xml:space="preserve">Producent znaków drogowych powinien posiadać dla swojego wyrobu aprobatę techniczną, certyfikat zgodności nadany mu przez uprawnioną jednostkę certyfikującą, znak budowlany „B” i wystawioną przez siebie deklarację zgodności, zgodnie z rozporządzeniem Ministra Infrastruktury [26]. Folie odblaskowe stosowane na lica znaków drogowych powinny posiadać aprobatę techniczną wydaną przez uprawnioną jednostkę oraz deklaracje zgodności wystawioną przez producenta. Słupki, blachy i inne elementy konstrukcyjne powinny mieć deklaracje zgodności z odpowiednimi normami. </w:t>
      </w:r>
    </w:p>
    <w:p w:rsidR="002A3A96" w:rsidRDefault="002A3A96" w:rsidP="002A3A96">
      <w:pPr>
        <w:ind w:firstLine="709"/>
        <w:jc w:val="both"/>
        <w:rPr>
          <w:sz w:val="22"/>
          <w:szCs w:val="22"/>
          <w:lang w:val="pl-PL"/>
        </w:rPr>
      </w:pPr>
      <w:r>
        <w:rPr>
          <w:sz w:val="22"/>
          <w:szCs w:val="22"/>
          <w:lang w:val="pl-PL"/>
        </w:rPr>
        <w:t>W załączniku nr 1 do rozporządzenia Ministra Infrastruktury z dnia 3 lipca 2003 w sprawie szczegółowych warunków technicznych dla znaków i sygnałów drogowych oraz urządzeń bezpieczeństwa ruchu drogowego i warunków ich umieszczania na drogach [25], podano szczegółowe informacje odnośnie wymagań dla znaków pionowych.</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2.3. Materiały stosowane do fundamentów znaków</w:t>
      </w:r>
    </w:p>
    <w:p w:rsidR="002A3A96" w:rsidRDefault="002A3A96" w:rsidP="002A3A96">
      <w:pPr>
        <w:jc w:val="both"/>
        <w:rPr>
          <w:sz w:val="22"/>
          <w:szCs w:val="22"/>
          <w:lang w:val="pl-PL"/>
        </w:rPr>
      </w:pPr>
      <w:r>
        <w:rPr>
          <w:sz w:val="22"/>
          <w:szCs w:val="22"/>
          <w:lang w:val="pl-PL"/>
        </w:rPr>
        <w:tab/>
        <w:t>Fundamenty dla zamocowania konstrukcji wsporczych znaków mogą być wykonywane jako:</w:t>
      </w:r>
    </w:p>
    <w:p w:rsidR="002A3A96" w:rsidRDefault="002A3A96" w:rsidP="002A3A96">
      <w:pPr>
        <w:numPr>
          <w:ilvl w:val="0"/>
          <w:numId w:val="9"/>
        </w:numPr>
        <w:overflowPunct w:val="0"/>
        <w:autoSpaceDE w:val="0"/>
        <w:jc w:val="both"/>
        <w:rPr>
          <w:sz w:val="22"/>
          <w:szCs w:val="22"/>
        </w:rPr>
      </w:pPr>
      <w:proofErr w:type="spellStart"/>
      <w:r>
        <w:rPr>
          <w:sz w:val="22"/>
          <w:szCs w:val="22"/>
        </w:rPr>
        <w:t>prefabrykaty</w:t>
      </w:r>
      <w:proofErr w:type="spellEnd"/>
      <w:r>
        <w:rPr>
          <w:sz w:val="22"/>
          <w:szCs w:val="22"/>
        </w:rPr>
        <w:t xml:space="preserve"> </w:t>
      </w:r>
      <w:proofErr w:type="spellStart"/>
      <w:r>
        <w:rPr>
          <w:sz w:val="22"/>
          <w:szCs w:val="22"/>
        </w:rPr>
        <w:t>betonowe</w:t>
      </w:r>
      <w:proofErr w:type="spellEnd"/>
      <w:r>
        <w:rPr>
          <w:sz w:val="22"/>
          <w:szCs w:val="22"/>
        </w:rPr>
        <w:t>,</w:t>
      </w:r>
    </w:p>
    <w:p w:rsidR="002A3A96" w:rsidRDefault="002A3A96" w:rsidP="002A3A96">
      <w:pPr>
        <w:numPr>
          <w:ilvl w:val="0"/>
          <w:numId w:val="9"/>
        </w:numPr>
        <w:overflowPunct w:val="0"/>
        <w:autoSpaceDE w:val="0"/>
        <w:jc w:val="both"/>
        <w:rPr>
          <w:sz w:val="22"/>
          <w:szCs w:val="22"/>
          <w:lang w:val="pl-PL"/>
        </w:rPr>
      </w:pPr>
      <w:r>
        <w:rPr>
          <w:sz w:val="22"/>
          <w:szCs w:val="22"/>
          <w:lang w:val="pl-PL"/>
        </w:rPr>
        <w:t>z betonu wykonywanego „na mokro”,</w:t>
      </w:r>
    </w:p>
    <w:p w:rsidR="002A3A96" w:rsidRDefault="002A3A96" w:rsidP="002A3A96">
      <w:pPr>
        <w:numPr>
          <w:ilvl w:val="0"/>
          <w:numId w:val="9"/>
        </w:numPr>
        <w:overflowPunct w:val="0"/>
        <w:autoSpaceDE w:val="0"/>
        <w:jc w:val="both"/>
        <w:rPr>
          <w:sz w:val="22"/>
          <w:szCs w:val="22"/>
        </w:rPr>
      </w:pPr>
      <w:r>
        <w:rPr>
          <w:sz w:val="22"/>
          <w:szCs w:val="22"/>
        </w:rPr>
        <w:t xml:space="preserve">z </w:t>
      </w:r>
      <w:proofErr w:type="spellStart"/>
      <w:r>
        <w:rPr>
          <w:sz w:val="22"/>
          <w:szCs w:val="22"/>
        </w:rPr>
        <w:t>betonu</w:t>
      </w:r>
      <w:proofErr w:type="spellEnd"/>
      <w:r>
        <w:rPr>
          <w:sz w:val="22"/>
          <w:szCs w:val="22"/>
        </w:rPr>
        <w:t xml:space="preserve"> </w:t>
      </w:r>
      <w:proofErr w:type="spellStart"/>
      <w:r>
        <w:rPr>
          <w:sz w:val="22"/>
          <w:szCs w:val="22"/>
        </w:rPr>
        <w:t>zbrojonego</w:t>
      </w:r>
      <w:proofErr w:type="spellEnd"/>
      <w:r>
        <w:rPr>
          <w:sz w:val="22"/>
          <w:szCs w:val="22"/>
        </w:rPr>
        <w:t>,</w:t>
      </w:r>
    </w:p>
    <w:p w:rsidR="002A3A96" w:rsidRDefault="002A3A96" w:rsidP="002A3A96">
      <w:pPr>
        <w:numPr>
          <w:ilvl w:val="0"/>
          <w:numId w:val="9"/>
        </w:numPr>
        <w:overflowPunct w:val="0"/>
        <w:autoSpaceDE w:val="0"/>
        <w:jc w:val="both"/>
        <w:rPr>
          <w:sz w:val="22"/>
          <w:szCs w:val="22"/>
          <w:lang w:val="pl-PL"/>
        </w:rPr>
      </w:pPr>
      <w:r>
        <w:rPr>
          <w:sz w:val="22"/>
          <w:szCs w:val="22"/>
          <w:lang w:val="pl-PL"/>
        </w:rPr>
        <w:t>inne rozwiązania zaakceptowane przez Inżyniera.</w:t>
      </w:r>
    </w:p>
    <w:p w:rsidR="002A3A96" w:rsidRDefault="002A3A96" w:rsidP="002A3A96">
      <w:pPr>
        <w:pStyle w:val="Wypunktowanie"/>
        <w:ind w:left="0"/>
        <w:jc w:val="both"/>
        <w:rPr>
          <w:sz w:val="22"/>
          <w:szCs w:val="22"/>
          <w:lang w:val="pl-PL"/>
        </w:rPr>
      </w:pPr>
      <w:r>
        <w:rPr>
          <w:sz w:val="22"/>
          <w:szCs w:val="22"/>
          <w:lang w:val="pl-PL"/>
        </w:rPr>
        <w:tab/>
        <w:t>Dla fundamentów należy opracować dokumentację techniczną zgodną z obowiązującymi przepisami.</w:t>
      </w:r>
    </w:p>
    <w:p w:rsidR="002A3A96" w:rsidRDefault="002A3A96" w:rsidP="002A3A96">
      <w:pPr>
        <w:pStyle w:val="Tekstpodstawowy32"/>
        <w:ind w:firstLine="709"/>
        <w:rPr>
          <w:sz w:val="22"/>
          <w:szCs w:val="22"/>
          <w:lang w:val="pl-PL"/>
        </w:rPr>
      </w:pPr>
      <w:r>
        <w:rPr>
          <w:sz w:val="22"/>
          <w:szCs w:val="22"/>
          <w:lang w:val="pl-PL"/>
        </w:rPr>
        <w:t>Fundamenty pod konstrukcje wsporcze oznakowania kierunkowego należy wykonać z betonu lub betonu zbrojonego klasy, co najmniej C16/20 wg PN-EN 206-1:2000 [9]. Zbrojenia stalowe należy wykonać zgodnie z normą PN-B-03264:1984 [7]. Wykonanie i osadzenie kotew fundamentowych należy wykonać zgodnie z normą PN-B-03215:1998 [6]. Posadowienie fundamentów należy wykonać na głębokość poniżej przemarzania gruntu.</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2.4. Konstrukcje wsporcze</w:t>
      </w:r>
    </w:p>
    <w:p w:rsidR="002A3A96" w:rsidRDefault="002A3A96" w:rsidP="002A3A96">
      <w:pPr>
        <w:jc w:val="both"/>
        <w:rPr>
          <w:sz w:val="22"/>
          <w:szCs w:val="22"/>
          <w:lang w:val="pl-PL"/>
        </w:rPr>
      </w:pPr>
      <w:r>
        <w:rPr>
          <w:b/>
          <w:sz w:val="22"/>
          <w:szCs w:val="22"/>
          <w:lang w:val="pl-PL"/>
        </w:rPr>
        <w:t xml:space="preserve">2.4.1. </w:t>
      </w:r>
      <w:r>
        <w:rPr>
          <w:sz w:val="22"/>
          <w:szCs w:val="22"/>
          <w:lang w:val="pl-PL"/>
        </w:rPr>
        <w:t>Ogólne charakterystyki konstrukcji</w:t>
      </w:r>
    </w:p>
    <w:p w:rsidR="002A3A96" w:rsidRDefault="002A3A96" w:rsidP="002A3A96">
      <w:pPr>
        <w:spacing w:before="120"/>
        <w:jc w:val="both"/>
        <w:rPr>
          <w:sz w:val="22"/>
          <w:szCs w:val="22"/>
          <w:lang w:val="pl-PL"/>
        </w:rPr>
      </w:pPr>
      <w:r>
        <w:rPr>
          <w:sz w:val="22"/>
          <w:szCs w:val="22"/>
          <w:lang w:val="pl-PL"/>
        </w:rPr>
        <w:tab/>
        <w:t>Konstrukcje wsporcze znaków pionowych należy wykonać zgodnie z dokumentacją projektową uwzględniającą wymagania postawione w PN-EN 12899-1:2005[16] i SST, a w przypadku braku wystarczających ustaleń, zgodnie z propozycją Wykonawcy zaakceptowaną przez Inżyniera.</w:t>
      </w:r>
    </w:p>
    <w:p w:rsidR="002A3A96" w:rsidRDefault="002A3A96" w:rsidP="002A3A96">
      <w:pPr>
        <w:jc w:val="both"/>
        <w:rPr>
          <w:sz w:val="22"/>
          <w:szCs w:val="22"/>
          <w:lang w:val="pl-PL"/>
        </w:rPr>
      </w:pPr>
      <w:r>
        <w:rPr>
          <w:sz w:val="22"/>
          <w:szCs w:val="22"/>
          <w:lang w:val="pl-PL"/>
        </w:rPr>
        <w:tab/>
        <w:t>Konstrukcje wsporcze do znaków i tablic należy zaprojektować i wykonać w sposób</w:t>
      </w:r>
      <w:r>
        <w:rPr>
          <w:b/>
          <w:sz w:val="22"/>
          <w:szCs w:val="22"/>
          <w:lang w:val="pl-PL"/>
        </w:rPr>
        <w:t xml:space="preserve"> </w:t>
      </w:r>
      <w:r>
        <w:rPr>
          <w:sz w:val="22"/>
          <w:szCs w:val="22"/>
          <w:lang w:val="pl-PL"/>
        </w:rPr>
        <w:t>gwarantujący stabilne</w:t>
      </w:r>
      <w:r>
        <w:rPr>
          <w:b/>
          <w:sz w:val="22"/>
          <w:szCs w:val="22"/>
          <w:lang w:val="pl-PL"/>
        </w:rPr>
        <w:t xml:space="preserve"> </w:t>
      </w:r>
      <w:r>
        <w:rPr>
          <w:sz w:val="22"/>
          <w:szCs w:val="22"/>
          <w:lang w:val="pl-PL"/>
        </w:rPr>
        <w:t>i</w:t>
      </w:r>
      <w:r>
        <w:rPr>
          <w:b/>
          <w:sz w:val="22"/>
          <w:szCs w:val="22"/>
          <w:lang w:val="pl-PL"/>
        </w:rPr>
        <w:t xml:space="preserve"> </w:t>
      </w:r>
      <w:r>
        <w:rPr>
          <w:sz w:val="22"/>
          <w:szCs w:val="22"/>
          <w:lang w:val="pl-PL"/>
        </w:rPr>
        <w:t xml:space="preserve">prawidłowe ustawienie w pasie drogowym. </w:t>
      </w:r>
    </w:p>
    <w:p w:rsidR="002A3A96" w:rsidRDefault="002A3A96" w:rsidP="002A3A96">
      <w:pPr>
        <w:ind w:firstLine="709"/>
        <w:jc w:val="both"/>
        <w:rPr>
          <w:sz w:val="22"/>
          <w:szCs w:val="22"/>
          <w:lang w:val="pl-PL"/>
        </w:rPr>
      </w:pPr>
      <w:r>
        <w:rPr>
          <w:sz w:val="22"/>
          <w:szCs w:val="22"/>
          <w:lang w:val="pl-PL"/>
        </w:rPr>
        <w:t xml:space="preserve">Zakres dokumentacji powinien obejmować opis techniczny, obliczenia statyczne uwzględniające strefy obciążenia wiatrem dla określonej kategorii terenu oraz rysunki techniczne </w:t>
      </w:r>
      <w:r>
        <w:rPr>
          <w:sz w:val="22"/>
          <w:szCs w:val="22"/>
          <w:lang w:val="pl-PL"/>
        </w:rPr>
        <w:lastRenderedPageBreak/>
        <w:t xml:space="preserve">wykonawcze konstrukcji wsporczych. Parametry techniczne konstrukcji uzależnione są od powierzchni montowanych znaków i tablic oraz od ilości i sposobu ich usytuowania w terenie. W miejscach wskazanych przez projektanta inżynierii ruchu, gdzie występuje szczególne niebezpieczeństwo bezpośredniej kolizji z konstrukcją wsporczą, usytuowanie i jej dobór wymagają oddzielnych rozwiązań projektowych spełniających warunek bezpieczeństwa dla użytkowników dróg. W takich przypadkach należy stosować konstrukcje zabezpieczające bierne bezpieczeństwo kategorii HE, zgodne z PN-EN 12 767:2003 [15]. </w:t>
      </w:r>
    </w:p>
    <w:p w:rsidR="002A3A96" w:rsidRDefault="002A3A96" w:rsidP="002A3A96">
      <w:pPr>
        <w:jc w:val="both"/>
        <w:rPr>
          <w:sz w:val="22"/>
          <w:szCs w:val="22"/>
          <w:lang w:val="pl-PL"/>
        </w:rPr>
      </w:pPr>
      <w:r>
        <w:rPr>
          <w:sz w:val="22"/>
          <w:szCs w:val="22"/>
          <w:lang w:val="pl-PL"/>
        </w:rPr>
        <w:tab/>
        <w:t>Wyróżnia się trzy kategorie biernego bezpieczeństwa dla konstrukcji wsporczych:</w:t>
      </w:r>
    </w:p>
    <w:p w:rsidR="002A3A96" w:rsidRDefault="002A3A96" w:rsidP="002A3A96">
      <w:pPr>
        <w:numPr>
          <w:ilvl w:val="0"/>
          <w:numId w:val="7"/>
        </w:numPr>
        <w:overflowPunct w:val="0"/>
        <w:autoSpaceDE w:val="0"/>
        <w:jc w:val="both"/>
        <w:rPr>
          <w:sz w:val="22"/>
          <w:szCs w:val="22"/>
          <w:lang w:val="pl-PL"/>
        </w:rPr>
      </w:pPr>
      <w:r>
        <w:rPr>
          <w:sz w:val="22"/>
          <w:szCs w:val="22"/>
          <w:lang w:val="pl-PL"/>
        </w:rPr>
        <w:t>pochłaniająca energię w wysokim stopniu (HE),</w:t>
      </w:r>
    </w:p>
    <w:p w:rsidR="002A3A96" w:rsidRDefault="002A3A96" w:rsidP="002A3A96">
      <w:pPr>
        <w:numPr>
          <w:ilvl w:val="0"/>
          <w:numId w:val="7"/>
        </w:numPr>
        <w:overflowPunct w:val="0"/>
        <w:autoSpaceDE w:val="0"/>
        <w:jc w:val="both"/>
        <w:rPr>
          <w:sz w:val="22"/>
          <w:szCs w:val="22"/>
          <w:lang w:val="pl-PL"/>
        </w:rPr>
      </w:pPr>
      <w:r>
        <w:rPr>
          <w:sz w:val="22"/>
          <w:szCs w:val="22"/>
          <w:lang w:val="pl-PL"/>
        </w:rPr>
        <w:t>pochłaniająca energię w niskim stopniu (LE),</w:t>
      </w:r>
    </w:p>
    <w:p w:rsidR="002A3A96" w:rsidRDefault="002A3A96" w:rsidP="002A3A96">
      <w:pPr>
        <w:numPr>
          <w:ilvl w:val="0"/>
          <w:numId w:val="7"/>
        </w:numPr>
        <w:overflowPunct w:val="0"/>
        <w:autoSpaceDE w:val="0"/>
        <w:jc w:val="both"/>
        <w:rPr>
          <w:sz w:val="22"/>
          <w:szCs w:val="22"/>
        </w:rPr>
      </w:pPr>
      <w:proofErr w:type="spellStart"/>
      <w:r>
        <w:rPr>
          <w:sz w:val="22"/>
          <w:szCs w:val="22"/>
        </w:rPr>
        <w:t>nie</w:t>
      </w:r>
      <w:proofErr w:type="spellEnd"/>
      <w:r>
        <w:rPr>
          <w:sz w:val="22"/>
          <w:szCs w:val="22"/>
        </w:rPr>
        <w:t xml:space="preserve"> </w:t>
      </w:r>
      <w:proofErr w:type="spellStart"/>
      <w:r>
        <w:rPr>
          <w:sz w:val="22"/>
          <w:szCs w:val="22"/>
        </w:rPr>
        <w:t>pochłaniająca</w:t>
      </w:r>
      <w:proofErr w:type="spellEnd"/>
      <w:r>
        <w:rPr>
          <w:sz w:val="22"/>
          <w:szCs w:val="22"/>
        </w:rPr>
        <w:t xml:space="preserve"> </w:t>
      </w:r>
      <w:proofErr w:type="spellStart"/>
      <w:r>
        <w:rPr>
          <w:sz w:val="22"/>
          <w:szCs w:val="22"/>
        </w:rPr>
        <w:t>energii</w:t>
      </w:r>
      <w:proofErr w:type="spellEnd"/>
      <w:r>
        <w:rPr>
          <w:sz w:val="22"/>
          <w:szCs w:val="22"/>
        </w:rPr>
        <w:t xml:space="preserve"> (NE).</w:t>
      </w:r>
    </w:p>
    <w:p w:rsidR="002A3A96" w:rsidRDefault="002A3A96" w:rsidP="002A3A96">
      <w:pPr>
        <w:spacing w:before="120"/>
        <w:jc w:val="both"/>
        <w:rPr>
          <w:sz w:val="22"/>
          <w:szCs w:val="22"/>
        </w:rPr>
      </w:pPr>
      <w:r>
        <w:rPr>
          <w:b/>
          <w:sz w:val="22"/>
          <w:szCs w:val="22"/>
        </w:rPr>
        <w:t xml:space="preserve">2.4.2. </w:t>
      </w:r>
      <w:proofErr w:type="spellStart"/>
      <w:r>
        <w:rPr>
          <w:sz w:val="22"/>
          <w:szCs w:val="22"/>
        </w:rPr>
        <w:t>Rury</w:t>
      </w:r>
      <w:proofErr w:type="spellEnd"/>
    </w:p>
    <w:p w:rsidR="002A3A96" w:rsidRDefault="002A3A96" w:rsidP="002A3A96">
      <w:pPr>
        <w:spacing w:before="120"/>
        <w:jc w:val="both"/>
        <w:rPr>
          <w:sz w:val="22"/>
          <w:szCs w:val="22"/>
          <w:lang w:val="pl-PL"/>
        </w:rPr>
      </w:pPr>
      <w:r>
        <w:rPr>
          <w:sz w:val="22"/>
          <w:szCs w:val="22"/>
          <w:lang w:val="pl-PL"/>
        </w:rPr>
        <w:tab/>
        <w:t>Rury powinny odpowiadać wymaganiom PN-H-74200:1998, [22], PN-84/H-74220 [3] lub innej normy zaakceptowanej przez Inżyniera.</w:t>
      </w:r>
    </w:p>
    <w:p w:rsidR="002A3A96" w:rsidRDefault="002A3A96" w:rsidP="002A3A96">
      <w:pPr>
        <w:jc w:val="both"/>
        <w:rPr>
          <w:sz w:val="22"/>
          <w:szCs w:val="22"/>
          <w:lang w:val="pl-PL"/>
        </w:rPr>
      </w:pPr>
      <w:r>
        <w:rPr>
          <w:sz w:val="22"/>
          <w:szCs w:val="22"/>
          <w:lang w:val="pl-PL"/>
        </w:rPr>
        <w:tab/>
        <w:t>Powierzchnia zewnętrzna i wewnętrzna rur nie powinna wykazywać wad w postaci łusek, pęknięć, zwalcowań i naderwań. Dopuszczalne są nieznaczne nierówności, pojedyncze rysy wynikające z procesu wytwarzania, mieszczące się w granicach dopuszczalnych odchyłek wymiarowych.</w:t>
      </w:r>
    </w:p>
    <w:p w:rsidR="002A3A96" w:rsidRDefault="002A3A96" w:rsidP="002A3A96">
      <w:pPr>
        <w:jc w:val="both"/>
        <w:rPr>
          <w:sz w:val="22"/>
          <w:szCs w:val="22"/>
          <w:lang w:val="pl-PL"/>
        </w:rPr>
      </w:pPr>
      <w:r>
        <w:rPr>
          <w:sz w:val="22"/>
          <w:szCs w:val="22"/>
          <w:lang w:val="pl-PL"/>
        </w:rPr>
        <w:tab/>
        <w:t>Końce rur powinny być obcięte równo i prostopadle do osi rury.</w:t>
      </w:r>
    </w:p>
    <w:p w:rsidR="002A3A96" w:rsidRDefault="002A3A96" w:rsidP="002A3A96">
      <w:pPr>
        <w:jc w:val="both"/>
        <w:rPr>
          <w:sz w:val="22"/>
          <w:szCs w:val="22"/>
          <w:lang w:val="pl-PL"/>
        </w:rPr>
      </w:pPr>
      <w:r>
        <w:rPr>
          <w:sz w:val="22"/>
          <w:szCs w:val="22"/>
          <w:lang w:val="pl-PL"/>
        </w:rPr>
        <w:tab/>
        <w:t>Pożądane jest, aby rury były dostarczane o długościach:</w:t>
      </w:r>
    </w:p>
    <w:p w:rsidR="002A3A96" w:rsidRDefault="002A3A96" w:rsidP="002A3A96">
      <w:pPr>
        <w:numPr>
          <w:ilvl w:val="0"/>
          <w:numId w:val="10"/>
        </w:numPr>
        <w:overflowPunct w:val="0"/>
        <w:autoSpaceDE w:val="0"/>
        <w:jc w:val="both"/>
        <w:rPr>
          <w:sz w:val="22"/>
          <w:szCs w:val="22"/>
          <w:lang w:val="pl-PL"/>
        </w:rPr>
      </w:pPr>
      <w:r>
        <w:rPr>
          <w:sz w:val="22"/>
          <w:szCs w:val="22"/>
          <w:lang w:val="pl-PL"/>
        </w:rPr>
        <w:t xml:space="preserve">dokładnych, zgodnych z zamówieniem; z dopuszczalną odchyłką </w:t>
      </w:r>
      <w:r>
        <w:rPr>
          <w:rFonts w:ascii="Symbol" w:hAnsi="Symbol"/>
          <w:sz w:val="22"/>
          <w:szCs w:val="22"/>
        </w:rPr>
        <w:t></w:t>
      </w:r>
      <w:r>
        <w:rPr>
          <w:sz w:val="22"/>
          <w:szCs w:val="22"/>
          <w:lang w:val="pl-PL"/>
        </w:rPr>
        <w:t xml:space="preserve"> 10 mm,</w:t>
      </w:r>
    </w:p>
    <w:p w:rsidR="002A3A96" w:rsidRDefault="002A3A96" w:rsidP="002A3A96">
      <w:pPr>
        <w:numPr>
          <w:ilvl w:val="0"/>
          <w:numId w:val="10"/>
        </w:numPr>
        <w:overflowPunct w:val="0"/>
        <w:autoSpaceDE w:val="0"/>
        <w:jc w:val="both"/>
        <w:rPr>
          <w:sz w:val="22"/>
          <w:szCs w:val="22"/>
          <w:lang w:val="pl-PL"/>
        </w:rPr>
      </w:pPr>
      <w:r>
        <w:rPr>
          <w:sz w:val="22"/>
          <w:szCs w:val="22"/>
          <w:lang w:val="pl-PL"/>
        </w:rPr>
        <w:t>wielokrotnych w stosunku do zamówionych długości dokładnych poniżej 3 m z naddatkiem 5 mm na każde cięcie i z dopuszczalną odchyłką dla całej długości wielokrotnej, jak dla długości dokładnych.</w:t>
      </w:r>
    </w:p>
    <w:p w:rsidR="002A3A96" w:rsidRDefault="002A3A96" w:rsidP="002A3A96">
      <w:pPr>
        <w:jc w:val="both"/>
        <w:rPr>
          <w:sz w:val="22"/>
          <w:szCs w:val="22"/>
          <w:lang w:val="pl-PL"/>
        </w:rPr>
      </w:pPr>
      <w:r>
        <w:rPr>
          <w:sz w:val="22"/>
          <w:szCs w:val="22"/>
          <w:lang w:val="pl-PL"/>
        </w:rPr>
        <w:tab/>
        <w:t>Rury powinny być proste. Dopuszczalna miejscowa krzywizna nie powinna przekraczać 1,5 mm na 1 m długości rury.</w:t>
      </w:r>
    </w:p>
    <w:p w:rsidR="002A3A96" w:rsidRDefault="002A3A96" w:rsidP="002A3A96">
      <w:pPr>
        <w:jc w:val="both"/>
        <w:rPr>
          <w:sz w:val="22"/>
          <w:szCs w:val="22"/>
          <w:lang w:val="pl-PL"/>
        </w:rPr>
      </w:pPr>
      <w:r>
        <w:rPr>
          <w:sz w:val="22"/>
          <w:szCs w:val="22"/>
          <w:lang w:val="pl-PL"/>
        </w:rPr>
        <w:tab/>
        <w:t xml:space="preserve">Rury powinny być wykonane ze stali w gatunkach dopuszczonych przez PN-H-84023.07 [5], lub inne normy. </w:t>
      </w:r>
    </w:p>
    <w:p w:rsidR="002A3A96" w:rsidRDefault="002A3A96" w:rsidP="002A3A96">
      <w:pPr>
        <w:jc w:val="both"/>
        <w:rPr>
          <w:sz w:val="22"/>
          <w:szCs w:val="22"/>
          <w:lang w:val="pl-PL"/>
        </w:rPr>
      </w:pPr>
      <w:r>
        <w:rPr>
          <w:sz w:val="22"/>
          <w:szCs w:val="22"/>
          <w:lang w:val="pl-PL"/>
        </w:rPr>
        <w:tab/>
        <w:t>Rury powinny być dostarczone bez opakowania w wiązkach lub luzem względnie w opakowaniu uzgodnionym z Zamawiającym. Rury powinny być cechowane indywidualnie lub na przywieszkach metalowych.</w:t>
      </w:r>
    </w:p>
    <w:p w:rsidR="002A3A96" w:rsidRDefault="002A3A96" w:rsidP="002A3A96">
      <w:pPr>
        <w:spacing w:before="120"/>
        <w:jc w:val="both"/>
        <w:rPr>
          <w:sz w:val="22"/>
          <w:szCs w:val="22"/>
          <w:lang w:val="pl-PL"/>
        </w:rPr>
      </w:pPr>
      <w:r>
        <w:rPr>
          <w:b/>
          <w:sz w:val="22"/>
          <w:szCs w:val="22"/>
          <w:lang w:val="pl-PL"/>
        </w:rPr>
        <w:t xml:space="preserve">2.4.3. </w:t>
      </w:r>
      <w:r>
        <w:rPr>
          <w:sz w:val="22"/>
          <w:szCs w:val="22"/>
          <w:lang w:val="pl-PL"/>
        </w:rPr>
        <w:t>Kształtowniki</w:t>
      </w:r>
    </w:p>
    <w:p w:rsidR="002A3A96" w:rsidRDefault="002A3A96" w:rsidP="002A3A96">
      <w:pPr>
        <w:spacing w:before="120"/>
        <w:jc w:val="both"/>
        <w:rPr>
          <w:sz w:val="22"/>
          <w:szCs w:val="22"/>
          <w:lang w:val="pl-PL"/>
        </w:rPr>
      </w:pPr>
      <w:r>
        <w:rPr>
          <w:sz w:val="22"/>
          <w:szCs w:val="22"/>
          <w:lang w:val="pl-PL"/>
        </w:rPr>
        <w:tab/>
        <w:t>Kształtowniki powinny odpowiadać wymaganiom PN-91/H-93010 [23]. Powierzchnia kształtownika powinna być charakterystyczna dla procesu walcowania i wolna od wad jak widoczne łuski, pęknięcia, zwalcowania i naderwania. Dopuszczalne są usunięte wady przez szlifowanie lub dłutowanie z tym, że obrobiona powierzchnia powinna mieć łagodne wycięcia i zaokrąglone brzegi, a grubość kształtownika nie może zmniejszyć się poza dopuszczalną dolną odchyłkę wymiarową dla kształtownika.</w:t>
      </w:r>
    </w:p>
    <w:p w:rsidR="002A3A96" w:rsidRDefault="002A3A96" w:rsidP="002A3A96">
      <w:pPr>
        <w:jc w:val="both"/>
        <w:rPr>
          <w:sz w:val="22"/>
          <w:szCs w:val="22"/>
          <w:lang w:val="pl-PL"/>
        </w:rPr>
      </w:pPr>
      <w:r>
        <w:rPr>
          <w:sz w:val="22"/>
          <w:szCs w:val="22"/>
          <w:lang w:val="pl-PL"/>
        </w:rPr>
        <w:tab/>
        <w:t>Kształtowniki powinny być obcięte prostopadle do osi wzdłużnej kształtownika. Powierzchnia końców kształtownika nie powinna wykazywać rzadzizn, rozwarstwień, pęknięć i śladów jamy skurczowej widocznych nie uzbrojonym okiem.</w:t>
      </w:r>
    </w:p>
    <w:p w:rsidR="002A3A96" w:rsidRDefault="002A3A96" w:rsidP="002A3A96">
      <w:pPr>
        <w:jc w:val="both"/>
        <w:rPr>
          <w:sz w:val="22"/>
          <w:szCs w:val="22"/>
          <w:lang w:val="pl-PL"/>
        </w:rPr>
      </w:pPr>
      <w:r>
        <w:rPr>
          <w:sz w:val="22"/>
          <w:szCs w:val="22"/>
          <w:lang w:val="pl-PL"/>
        </w:rPr>
        <w:tab/>
        <w:t>Kształtowniki powinny być ze stali St3W lub St4W oraz mieć własności mechaniczne według aktualnej normy uzgodnionej pomiędzy Zamawiającym i wytwórcą.</w:t>
      </w:r>
    </w:p>
    <w:p w:rsidR="002A3A96" w:rsidRDefault="002A3A96" w:rsidP="002A3A96">
      <w:pPr>
        <w:spacing w:before="120"/>
        <w:jc w:val="both"/>
        <w:rPr>
          <w:sz w:val="22"/>
          <w:szCs w:val="22"/>
          <w:lang w:val="pl-PL"/>
        </w:rPr>
      </w:pPr>
      <w:r>
        <w:rPr>
          <w:b/>
          <w:sz w:val="22"/>
          <w:szCs w:val="22"/>
          <w:lang w:val="pl-PL"/>
        </w:rPr>
        <w:t xml:space="preserve">2.4.4. </w:t>
      </w:r>
      <w:r>
        <w:rPr>
          <w:sz w:val="22"/>
          <w:szCs w:val="22"/>
          <w:lang w:val="pl-PL"/>
        </w:rPr>
        <w:t>Powłoki metalizacyjne cynkowe</w:t>
      </w:r>
    </w:p>
    <w:p w:rsidR="002A3A96" w:rsidRDefault="002A3A96" w:rsidP="002A3A96">
      <w:pPr>
        <w:spacing w:before="120"/>
        <w:jc w:val="both"/>
        <w:rPr>
          <w:sz w:val="22"/>
          <w:szCs w:val="22"/>
          <w:lang w:val="pl-PL"/>
        </w:rPr>
      </w:pPr>
      <w:r>
        <w:rPr>
          <w:sz w:val="22"/>
          <w:szCs w:val="22"/>
          <w:lang w:val="pl-PL"/>
        </w:rPr>
        <w:tab/>
        <w:t xml:space="preserve">W przypadku zastosowania powłoki metalizacyjnej cynkowej na konstrukcjach stalowych, powinna ona spełniać wymagania PN EN ISO 1461:2000 [12] i PN-EN 10240:2001 [12a]. Minimalna grubość powłoki cynkowej powinna wynosić 60 </w:t>
      </w:r>
      <w:r>
        <w:rPr>
          <w:rFonts w:ascii="Symbol" w:hAnsi="Symbol"/>
          <w:sz w:val="22"/>
          <w:szCs w:val="22"/>
        </w:rPr>
        <w:t></w:t>
      </w:r>
      <w:r>
        <w:rPr>
          <w:sz w:val="22"/>
          <w:szCs w:val="22"/>
          <w:lang w:val="pl-PL"/>
        </w:rPr>
        <w:t>m.</w:t>
      </w:r>
    </w:p>
    <w:p w:rsidR="002A3A96" w:rsidRDefault="002A3A96" w:rsidP="002A3A96">
      <w:pPr>
        <w:jc w:val="both"/>
        <w:rPr>
          <w:sz w:val="22"/>
          <w:szCs w:val="22"/>
          <w:lang w:val="pl-PL"/>
        </w:rPr>
      </w:pPr>
      <w:r>
        <w:rPr>
          <w:sz w:val="22"/>
          <w:szCs w:val="22"/>
          <w:lang w:val="pl-PL"/>
        </w:rPr>
        <w:tab/>
        <w:t>Powierzchnia powłoki powinna być ciągła i jednorodna pod względem ziarnistości. Nie może ona wykazywać widocznych wad jak rysy, pęknięcia, pęcherze lub odstawanie powłoki od podłoża.</w:t>
      </w:r>
    </w:p>
    <w:p w:rsidR="002A3A96" w:rsidRDefault="002A3A96" w:rsidP="002A3A96">
      <w:pPr>
        <w:spacing w:before="120"/>
        <w:jc w:val="both"/>
        <w:rPr>
          <w:sz w:val="22"/>
          <w:szCs w:val="22"/>
          <w:lang w:val="pl-PL"/>
        </w:rPr>
      </w:pPr>
      <w:r>
        <w:rPr>
          <w:b/>
          <w:sz w:val="22"/>
          <w:szCs w:val="22"/>
          <w:lang w:val="pl-PL"/>
        </w:rPr>
        <w:lastRenderedPageBreak/>
        <w:t xml:space="preserve">2.4.5. </w:t>
      </w:r>
      <w:r>
        <w:rPr>
          <w:sz w:val="22"/>
          <w:szCs w:val="22"/>
          <w:lang w:val="pl-PL"/>
        </w:rPr>
        <w:t>Gwarancja producenta lub dostawcy na konstrukcję wsporczą</w:t>
      </w:r>
    </w:p>
    <w:p w:rsidR="002A3A96" w:rsidRDefault="002A3A96" w:rsidP="002A3A96">
      <w:pPr>
        <w:spacing w:before="120"/>
        <w:jc w:val="both"/>
        <w:rPr>
          <w:sz w:val="22"/>
          <w:szCs w:val="22"/>
          <w:lang w:val="pl-PL"/>
        </w:rPr>
      </w:pPr>
      <w:r>
        <w:rPr>
          <w:sz w:val="22"/>
          <w:szCs w:val="22"/>
          <w:lang w:val="pl-PL"/>
        </w:rPr>
        <w:tab/>
        <w:t>Producent lub dostawca każdej konstrukcji wsporczej, a w przypadku znaków umieszczanych na innych obiektach lub konstrukcjach (wiadukty nad drogą, kładki dla pieszych, słupy latarń itp.), także elementów służących do zamocowania znaków na tym obiekcie lub konstrukcji, obowiązany jest do wydania gwarancji na okres trwałości znaku uzgodniony z odbiorcą. Przedmiotem gwarancji są właściwości techniczne konstrukcji wsporczej lub elementów mocujących oraz trwałość zabezpieczenia przeciwkorozyjnego.</w:t>
      </w:r>
    </w:p>
    <w:p w:rsidR="002A3A96" w:rsidRDefault="002A3A96" w:rsidP="002A3A96">
      <w:pPr>
        <w:jc w:val="both"/>
        <w:rPr>
          <w:sz w:val="22"/>
          <w:szCs w:val="22"/>
          <w:lang w:val="pl-PL"/>
        </w:rPr>
      </w:pPr>
      <w:r>
        <w:rPr>
          <w:sz w:val="22"/>
          <w:szCs w:val="22"/>
          <w:lang w:val="pl-PL"/>
        </w:rPr>
        <w:tab/>
        <w:t>W przypadku słupków znaków pionowych ostrzegawczych, zakazu, nakazu i informacyjnych o standardowych wymiarach oraz w przypadku elementów, służących do zamocowania znaków do innych obiektów lub konstrukcji - gwarancja może być wydana dla partii dostawy. W przypadku konstrukcji wsporczej dla znaków drogowych bramowych i wysięgnikowych gwarancja jest wystawiana indywidualnie dla każdej konstrukcji wsporczej. Minimalny okres trwałości konstrukcji wsporczej powinien wynosić 10 lat.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2.5. Tarcza znaku</w:t>
      </w:r>
    </w:p>
    <w:p w:rsidR="002A3A96" w:rsidRDefault="002A3A96" w:rsidP="002A3A96">
      <w:pPr>
        <w:jc w:val="both"/>
        <w:rPr>
          <w:sz w:val="22"/>
          <w:szCs w:val="22"/>
          <w:lang w:val="pl-PL"/>
        </w:rPr>
      </w:pPr>
      <w:r>
        <w:rPr>
          <w:b/>
          <w:sz w:val="22"/>
          <w:szCs w:val="22"/>
          <w:lang w:val="pl-PL"/>
        </w:rPr>
        <w:t xml:space="preserve">2.5.1. </w:t>
      </w:r>
      <w:r>
        <w:rPr>
          <w:sz w:val="22"/>
          <w:szCs w:val="22"/>
          <w:lang w:val="pl-PL"/>
        </w:rPr>
        <w:t>Trwałość materiałów na wpływy zewnętrzne</w:t>
      </w:r>
    </w:p>
    <w:p w:rsidR="002A3A96" w:rsidRDefault="002A3A96" w:rsidP="002A3A96">
      <w:pPr>
        <w:spacing w:before="120"/>
        <w:jc w:val="both"/>
        <w:rPr>
          <w:sz w:val="22"/>
          <w:szCs w:val="22"/>
          <w:lang w:val="pl-PL"/>
        </w:rPr>
      </w:pPr>
      <w:r>
        <w:rPr>
          <w:sz w:val="22"/>
          <w:szCs w:val="22"/>
          <w:lang w:val="pl-PL"/>
        </w:rPr>
        <w:tab/>
        <w:t xml:space="preserve">Materiały użyte na lico i tarczę znaku oraz połączenie lica znaku z tarczą znaku, a także sposób wykończenia znaku, muszą wykazywać pełną odporność na oddziaływanie światła, zmian temperatury, wpływy atmosferyczne i występujące w normalnych warunkach oddziaływania chemiczne (w tym korozję elektrochemiczną) - przez cały czas trwałości znaku, określony przez wytwórcę lub dostawcę. </w:t>
      </w:r>
    </w:p>
    <w:p w:rsidR="002A3A96" w:rsidRDefault="002A3A96" w:rsidP="002A3A96">
      <w:pPr>
        <w:spacing w:before="120"/>
        <w:jc w:val="both"/>
        <w:rPr>
          <w:sz w:val="22"/>
          <w:szCs w:val="22"/>
          <w:lang w:val="pl-PL"/>
        </w:rPr>
      </w:pPr>
      <w:r>
        <w:rPr>
          <w:b/>
          <w:sz w:val="22"/>
          <w:szCs w:val="22"/>
          <w:lang w:val="pl-PL"/>
        </w:rPr>
        <w:t xml:space="preserve">2.5.2. </w:t>
      </w:r>
      <w:r>
        <w:rPr>
          <w:sz w:val="22"/>
          <w:szCs w:val="22"/>
          <w:lang w:val="pl-PL"/>
        </w:rPr>
        <w:t>Warunki gwarancyjne producenta lub dostawcy znaku</w:t>
      </w:r>
    </w:p>
    <w:p w:rsidR="002A3A96" w:rsidRDefault="002A3A96" w:rsidP="002A3A96">
      <w:pPr>
        <w:spacing w:before="120"/>
        <w:jc w:val="both"/>
        <w:rPr>
          <w:sz w:val="22"/>
          <w:szCs w:val="22"/>
          <w:lang w:val="pl-PL"/>
        </w:rPr>
      </w:pPr>
      <w:r>
        <w:rPr>
          <w:sz w:val="22"/>
          <w:szCs w:val="22"/>
          <w:lang w:val="pl-PL"/>
        </w:rPr>
        <w:tab/>
        <w:t>Producent lub dostawca znaku obowiązany jest przy dostawie określić, uzgodnioną z odbiorcą, trwałość znaku oraz warunki gwarancyjne dla znaku, a także udostępnić na życzenie odbiorcy:</w:t>
      </w:r>
    </w:p>
    <w:p w:rsidR="002A3A96" w:rsidRDefault="002A3A96" w:rsidP="002A3A96">
      <w:pPr>
        <w:numPr>
          <w:ilvl w:val="0"/>
          <w:numId w:val="12"/>
        </w:numPr>
        <w:overflowPunct w:val="0"/>
        <w:autoSpaceDE w:val="0"/>
        <w:jc w:val="both"/>
        <w:rPr>
          <w:sz w:val="22"/>
          <w:szCs w:val="22"/>
        </w:rPr>
      </w:pPr>
      <w:proofErr w:type="spellStart"/>
      <w:r>
        <w:rPr>
          <w:sz w:val="22"/>
          <w:szCs w:val="22"/>
        </w:rPr>
        <w:t>instrukcję</w:t>
      </w:r>
      <w:proofErr w:type="spellEnd"/>
      <w:r>
        <w:rPr>
          <w:sz w:val="22"/>
          <w:szCs w:val="22"/>
        </w:rPr>
        <w:t xml:space="preserve"> </w:t>
      </w:r>
      <w:proofErr w:type="spellStart"/>
      <w:r>
        <w:rPr>
          <w:sz w:val="22"/>
          <w:szCs w:val="22"/>
        </w:rPr>
        <w:t>montażu</w:t>
      </w:r>
      <w:proofErr w:type="spellEnd"/>
      <w:r>
        <w:rPr>
          <w:sz w:val="22"/>
          <w:szCs w:val="22"/>
        </w:rPr>
        <w:t xml:space="preserve"> </w:t>
      </w:r>
      <w:proofErr w:type="spellStart"/>
      <w:r>
        <w:rPr>
          <w:sz w:val="22"/>
          <w:szCs w:val="22"/>
        </w:rPr>
        <w:t>znaku</w:t>
      </w:r>
      <w:proofErr w:type="spellEnd"/>
      <w:r>
        <w:rPr>
          <w:sz w:val="22"/>
          <w:szCs w:val="22"/>
        </w:rPr>
        <w:t>,</w:t>
      </w:r>
    </w:p>
    <w:p w:rsidR="002A3A96" w:rsidRDefault="002A3A96" w:rsidP="002A3A96">
      <w:pPr>
        <w:numPr>
          <w:ilvl w:val="0"/>
          <w:numId w:val="12"/>
        </w:numPr>
        <w:overflowPunct w:val="0"/>
        <w:autoSpaceDE w:val="0"/>
        <w:jc w:val="both"/>
        <w:rPr>
          <w:sz w:val="22"/>
          <w:szCs w:val="22"/>
          <w:lang w:val="pl-PL"/>
        </w:rPr>
      </w:pPr>
      <w:r>
        <w:rPr>
          <w:sz w:val="22"/>
          <w:szCs w:val="22"/>
          <w:lang w:val="pl-PL"/>
        </w:rPr>
        <w:t>dane szczegółowe o ewentualnych ograniczeniach w stosowaniu znaku,</w:t>
      </w:r>
    </w:p>
    <w:p w:rsidR="002A3A96" w:rsidRDefault="002A3A96" w:rsidP="002A3A96">
      <w:pPr>
        <w:numPr>
          <w:ilvl w:val="0"/>
          <w:numId w:val="12"/>
        </w:numPr>
        <w:overflowPunct w:val="0"/>
        <w:autoSpaceDE w:val="0"/>
        <w:jc w:val="both"/>
        <w:rPr>
          <w:sz w:val="22"/>
          <w:szCs w:val="22"/>
        </w:rPr>
      </w:pPr>
      <w:proofErr w:type="spellStart"/>
      <w:r>
        <w:rPr>
          <w:sz w:val="22"/>
          <w:szCs w:val="22"/>
        </w:rPr>
        <w:t>instrukcję</w:t>
      </w:r>
      <w:proofErr w:type="spellEnd"/>
      <w:r>
        <w:rPr>
          <w:sz w:val="22"/>
          <w:szCs w:val="22"/>
        </w:rPr>
        <w:t xml:space="preserve"> </w:t>
      </w:r>
      <w:proofErr w:type="spellStart"/>
      <w:r>
        <w:rPr>
          <w:sz w:val="22"/>
          <w:szCs w:val="22"/>
        </w:rPr>
        <w:t>utrzymania</w:t>
      </w:r>
      <w:proofErr w:type="spellEnd"/>
      <w:r>
        <w:rPr>
          <w:sz w:val="22"/>
          <w:szCs w:val="22"/>
        </w:rPr>
        <w:t xml:space="preserve"> </w:t>
      </w:r>
      <w:proofErr w:type="spellStart"/>
      <w:r>
        <w:rPr>
          <w:sz w:val="22"/>
          <w:szCs w:val="22"/>
        </w:rPr>
        <w:t>znaku</w:t>
      </w:r>
      <w:proofErr w:type="spellEnd"/>
      <w:r>
        <w:rPr>
          <w:sz w:val="22"/>
          <w:szCs w:val="22"/>
        </w:rPr>
        <w:t>.</w:t>
      </w:r>
    </w:p>
    <w:p w:rsidR="002A3A96" w:rsidRDefault="002A3A96" w:rsidP="002A3A96">
      <w:pPr>
        <w:pStyle w:val="Tekstprzypisudolnego"/>
        <w:ind w:firstLine="709"/>
        <w:rPr>
          <w:sz w:val="22"/>
          <w:szCs w:val="22"/>
          <w:lang w:val="pl-PL"/>
        </w:rPr>
      </w:pPr>
      <w:r>
        <w:rPr>
          <w:sz w:val="22"/>
          <w:szCs w:val="22"/>
          <w:lang w:val="pl-PL"/>
        </w:rPr>
        <w:t>Trwałość znaku powinna być co najmniej równa trwałości zastosowanej folii. Minimalne okresy gwarancyjne powinny wynosić dla znaków z folią typu 1 – 7 lat, z folią typu 2 – 10 lat, z folią pryzmatyczną – 12 lat.</w:t>
      </w:r>
    </w:p>
    <w:p w:rsidR="002A3A96" w:rsidRDefault="002A3A96" w:rsidP="002A3A96">
      <w:pPr>
        <w:keepNext/>
        <w:spacing w:before="120"/>
        <w:jc w:val="both"/>
        <w:rPr>
          <w:sz w:val="22"/>
          <w:szCs w:val="22"/>
          <w:lang w:val="pl-PL"/>
        </w:rPr>
      </w:pPr>
      <w:r>
        <w:rPr>
          <w:b/>
          <w:sz w:val="22"/>
          <w:szCs w:val="22"/>
          <w:lang w:val="pl-PL"/>
        </w:rPr>
        <w:t xml:space="preserve">2.5.3. </w:t>
      </w:r>
      <w:r>
        <w:rPr>
          <w:sz w:val="22"/>
          <w:szCs w:val="22"/>
          <w:lang w:val="pl-PL"/>
        </w:rPr>
        <w:t>Materiały do wykonania tarczy znaku</w:t>
      </w:r>
    </w:p>
    <w:p w:rsidR="002A3A96" w:rsidRDefault="002A3A96" w:rsidP="002A3A96">
      <w:pPr>
        <w:pStyle w:val="Tekstprzypisudolnego"/>
        <w:rPr>
          <w:sz w:val="22"/>
          <w:szCs w:val="22"/>
          <w:lang w:val="pl-PL"/>
        </w:rPr>
      </w:pPr>
    </w:p>
    <w:p w:rsidR="002A3A96" w:rsidRDefault="002A3A96" w:rsidP="002A3A96">
      <w:pPr>
        <w:widowControl w:val="0"/>
        <w:tabs>
          <w:tab w:val="left" w:pos="0"/>
        </w:tabs>
        <w:jc w:val="both"/>
        <w:rPr>
          <w:sz w:val="22"/>
          <w:szCs w:val="22"/>
          <w:lang w:val="pl-PL"/>
        </w:rPr>
      </w:pPr>
      <w:r>
        <w:rPr>
          <w:sz w:val="22"/>
          <w:szCs w:val="22"/>
          <w:lang w:val="pl-PL"/>
        </w:rPr>
        <w:tab/>
        <w:t>Tarcza znaku powinna być wykonana z :</w:t>
      </w:r>
    </w:p>
    <w:p w:rsidR="002A3A96" w:rsidRDefault="002A3A96" w:rsidP="002A3A96">
      <w:pPr>
        <w:pStyle w:val="Wypunktowanie"/>
        <w:numPr>
          <w:ilvl w:val="0"/>
          <w:numId w:val="4"/>
        </w:numPr>
        <w:tabs>
          <w:tab w:val="left" w:pos="-2835"/>
          <w:tab w:val="left" w:pos="284"/>
        </w:tabs>
        <w:jc w:val="both"/>
        <w:rPr>
          <w:sz w:val="22"/>
          <w:szCs w:val="22"/>
          <w:lang w:val="pl-PL"/>
        </w:rPr>
      </w:pPr>
      <w:r>
        <w:rPr>
          <w:sz w:val="22"/>
          <w:szCs w:val="22"/>
          <w:lang w:val="pl-PL"/>
        </w:rPr>
        <w:t xml:space="preserve">blachy ocynkowanej ogniowo o grubości min. 1,25 mm wg PN-EN 10327:2005(U) [14] lub PN-EN 10292:2003/A1:2004/A1:2005(U) [13], </w:t>
      </w:r>
    </w:p>
    <w:p w:rsidR="002A3A96" w:rsidRDefault="002A3A96" w:rsidP="002A3A96">
      <w:pPr>
        <w:pStyle w:val="Wypunktowanie"/>
        <w:numPr>
          <w:ilvl w:val="0"/>
          <w:numId w:val="4"/>
        </w:numPr>
        <w:tabs>
          <w:tab w:val="left" w:pos="-2694"/>
        </w:tabs>
        <w:jc w:val="both"/>
        <w:rPr>
          <w:sz w:val="22"/>
          <w:szCs w:val="22"/>
          <w:lang w:val="pl-PL"/>
        </w:rPr>
      </w:pPr>
      <w:r>
        <w:rPr>
          <w:sz w:val="22"/>
          <w:szCs w:val="22"/>
          <w:lang w:val="pl-PL"/>
        </w:rPr>
        <w:t>blachy aluminiowej o grubości min. 1,5 m wg PN-EN 485-4:1997 [10],</w:t>
      </w:r>
    </w:p>
    <w:p w:rsidR="002A3A96" w:rsidRDefault="002A3A96" w:rsidP="002A3A96">
      <w:pPr>
        <w:pStyle w:val="Wypunktowanie"/>
        <w:numPr>
          <w:ilvl w:val="0"/>
          <w:numId w:val="4"/>
        </w:numPr>
        <w:tabs>
          <w:tab w:val="left" w:pos="0"/>
          <w:tab w:val="left" w:pos="284"/>
        </w:tabs>
        <w:jc w:val="both"/>
        <w:rPr>
          <w:sz w:val="22"/>
          <w:szCs w:val="22"/>
          <w:lang w:val="pl-PL"/>
        </w:rPr>
      </w:pPr>
      <w:r>
        <w:rPr>
          <w:sz w:val="22"/>
          <w:szCs w:val="22"/>
          <w:lang w:val="pl-PL"/>
        </w:rPr>
        <w:t>innych materiałów, np. tworzyw syntetycznych, pod warunkiem uzyskania przez producenta aprobaty technicznej.</w:t>
      </w:r>
    </w:p>
    <w:p w:rsidR="002A3A96" w:rsidRDefault="002A3A96" w:rsidP="002A3A96">
      <w:pPr>
        <w:widowControl w:val="0"/>
        <w:tabs>
          <w:tab w:val="left" w:pos="0"/>
        </w:tabs>
        <w:jc w:val="both"/>
        <w:rPr>
          <w:sz w:val="22"/>
          <w:szCs w:val="22"/>
          <w:lang w:val="pl-PL"/>
        </w:rPr>
      </w:pPr>
      <w:r>
        <w:rPr>
          <w:sz w:val="22"/>
          <w:szCs w:val="22"/>
          <w:lang w:val="pl-PL"/>
        </w:rPr>
        <w:tab/>
        <w:t>Tarcza tablicy o powierzchni &gt; 1 m</w:t>
      </w:r>
      <w:r>
        <w:rPr>
          <w:sz w:val="22"/>
          <w:szCs w:val="22"/>
          <w:vertAlign w:val="superscript"/>
          <w:lang w:val="pl-PL"/>
        </w:rPr>
        <w:t>2</w:t>
      </w:r>
      <w:r>
        <w:rPr>
          <w:sz w:val="22"/>
          <w:szCs w:val="22"/>
          <w:lang w:val="pl-PL"/>
        </w:rPr>
        <w:t xml:space="preserve"> powinna być wykonana z :</w:t>
      </w:r>
    </w:p>
    <w:p w:rsidR="002A3A96" w:rsidRDefault="002A3A96" w:rsidP="002A3A96">
      <w:pPr>
        <w:pStyle w:val="Wypunktowanie"/>
        <w:numPr>
          <w:ilvl w:val="0"/>
          <w:numId w:val="4"/>
        </w:numPr>
        <w:tabs>
          <w:tab w:val="left" w:pos="284"/>
          <w:tab w:val="left" w:pos="426"/>
        </w:tabs>
        <w:jc w:val="both"/>
        <w:rPr>
          <w:sz w:val="22"/>
          <w:szCs w:val="22"/>
          <w:lang w:val="pl-PL"/>
        </w:rPr>
      </w:pPr>
      <w:r>
        <w:rPr>
          <w:sz w:val="22"/>
          <w:szCs w:val="22"/>
          <w:lang w:val="pl-PL"/>
        </w:rPr>
        <w:t>blachy ocynkowanej ogniowo o grubości min. 1,5 mm wg PN-EN 10327:2005 (U) [14] lub PN-EN 10292:2003/ A1:2004/A1:2005(U) [13] lub z</w:t>
      </w:r>
    </w:p>
    <w:p w:rsidR="002A3A96" w:rsidRDefault="002A3A96" w:rsidP="002A3A96">
      <w:pPr>
        <w:pStyle w:val="Wypunktowanie"/>
        <w:numPr>
          <w:ilvl w:val="0"/>
          <w:numId w:val="4"/>
        </w:numPr>
        <w:tabs>
          <w:tab w:val="left" w:pos="0"/>
          <w:tab w:val="left" w:pos="426"/>
        </w:tabs>
        <w:jc w:val="both"/>
        <w:rPr>
          <w:sz w:val="22"/>
          <w:szCs w:val="22"/>
          <w:lang w:val="pl-PL"/>
        </w:rPr>
      </w:pPr>
      <w:r>
        <w:rPr>
          <w:sz w:val="22"/>
          <w:szCs w:val="22"/>
          <w:lang w:val="pl-PL"/>
        </w:rPr>
        <w:t>blachy aluminiowej o grubości min. 2 mm wg PN-EN 485-4:1997 [10].</w:t>
      </w:r>
    </w:p>
    <w:p w:rsidR="002A3A96" w:rsidRDefault="002A3A96" w:rsidP="002A3A96">
      <w:pPr>
        <w:pStyle w:val="Wypunktowanie"/>
        <w:tabs>
          <w:tab w:val="left" w:pos="0"/>
        </w:tabs>
        <w:ind w:left="0" w:firstLine="709"/>
        <w:jc w:val="both"/>
        <w:rPr>
          <w:sz w:val="22"/>
          <w:szCs w:val="22"/>
          <w:lang w:val="pl-PL"/>
        </w:rPr>
      </w:pPr>
      <w:r>
        <w:rPr>
          <w:sz w:val="22"/>
          <w:szCs w:val="22"/>
          <w:lang w:val="pl-PL"/>
        </w:rPr>
        <w:t xml:space="preserve">Grubość warstwy powłoki cynkowej na blasze stalowej ocynkowanej ogniowo nie może być mniejsza niż 28 </w:t>
      </w:r>
      <w:r>
        <w:rPr>
          <w:rFonts w:ascii="Symbol" w:hAnsi="Symbol"/>
          <w:sz w:val="22"/>
          <w:szCs w:val="22"/>
        </w:rPr>
        <w:t></w:t>
      </w:r>
      <w:r>
        <w:rPr>
          <w:sz w:val="22"/>
          <w:szCs w:val="22"/>
          <w:lang w:val="pl-PL"/>
        </w:rPr>
        <w:t>m (200 g Zn/m</w:t>
      </w:r>
      <w:r>
        <w:rPr>
          <w:sz w:val="22"/>
          <w:szCs w:val="22"/>
          <w:vertAlign w:val="superscript"/>
          <w:lang w:val="pl-PL"/>
        </w:rPr>
        <w:t>2</w:t>
      </w:r>
      <w:r>
        <w:rPr>
          <w:sz w:val="22"/>
          <w:szCs w:val="22"/>
          <w:lang w:val="pl-PL"/>
        </w:rPr>
        <w:t>).</w:t>
      </w:r>
    </w:p>
    <w:p w:rsidR="002A3A96" w:rsidRDefault="002A3A96" w:rsidP="002A3A96">
      <w:pPr>
        <w:tabs>
          <w:tab w:val="left" w:pos="0"/>
        </w:tabs>
        <w:ind w:firstLine="709"/>
        <w:jc w:val="both"/>
        <w:rPr>
          <w:sz w:val="22"/>
          <w:szCs w:val="22"/>
          <w:lang w:val="pl-PL"/>
        </w:rPr>
      </w:pPr>
      <w:r>
        <w:rPr>
          <w:sz w:val="22"/>
          <w:szCs w:val="22"/>
          <w:lang w:val="pl-PL"/>
        </w:rPr>
        <w:t>Znaki i tablice powinny spełniać następujące wymagania podane w tablicy 1.</w:t>
      </w:r>
    </w:p>
    <w:p w:rsidR="002A3A96" w:rsidRDefault="002A3A96" w:rsidP="002A3A96">
      <w:pPr>
        <w:pageBreakBefore/>
        <w:spacing w:before="120" w:after="120"/>
        <w:jc w:val="both"/>
        <w:rPr>
          <w:sz w:val="22"/>
          <w:szCs w:val="22"/>
          <w:lang w:val="pl-PL"/>
        </w:rPr>
      </w:pPr>
      <w:r>
        <w:rPr>
          <w:sz w:val="22"/>
          <w:szCs w:val="22"/>
          <w:lang w:val="pl-PL"/>
        </w:rPr>
        <w:lastRenderedPageBreak/>
        <w:t>Tablica 1.Wymagania dla znaków i tarcz znaków drogowych</w:t>
      </w:r>
    </w:p>
    <w:tbl>
      <w:tblPr>
        <w:tblW w:w="0" w:type="auto"/>
        <w:tblInd w:w="-32" w:type="dxa"/>
        <w:tblLayout w:type="fixed"/>
        <w:tblCellMar>
          <w:left w:w="70" w:type="dxa"/>
          <w:right w:w="70" w:type="dxa"/>
        </w:tblCellMar>
        <w:tblLook w:val="0000" w:firstRow="0" w:lastRow="0" w:firstColumn="0" w:lastColumn="0" w:noHBand="0" w:noVBand="0"/>
      </w:tblPr>
      <w:tblGrid>
        <w:gridCol w:w="2026"/>
        <w:gridCol w:w="1413"/>
        <w:gridCol w:w="2248"/>
        <w:gridCol w:w="1870"/>
      </w:tblGrid>
      <w:tr w:rsidR="002A3A96" w:rsidTr="007015AD">
        <w:trPr>
          <w:tblHeader/>
        </w:trPr>
        <w:tc>
          <w:tcPr>
            <w:tcW w:w="202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bCs/>
                <w:sz w:val="22"/>
                <w:szCs w:val="22"/>
              </w:rPr>
            </w:pPr>
            <w:proofErr w:type="spellStart"/>
            <w:r>
              <w:rPr>
                <w:bCs/>
                <w:sz w:val="22"/>
                <w:szCs w:val="22"/>
              </w:rPr>
              <w:t>Parametr</w:t>
            </w:r>
            <w:proofErr w:type="spellEnd"/>
          </w:p>
        </w:tc>
        <w:tc>
          <w:tcPr>
            <w:tcW w:w="1413"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bCs/>
                <w:sz w:val="22"/>
                <w:szCs w:val="22"/>
              </w:rPr>
            </w:pPr>
            <w:proofErr w:type="spellStart"/>
            <w:r>
              <w:rPr>
                <w:bCs/>
                <w:sz w:val="22"/>
                <w:szCs w:val="22"/>
              </w:rPr>
              <w:t>Jednostka</w:t>
            </w:r>
            <w:proofErr w:type="spellEnd"/>
          </w:p>
        </w:tc>
        <w:tc>
          <w:tcPr>
            <w:tcW w:w="224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bCs/>
                <w:sz w:val="22"/>
                <w:szCs w:val="22"/>
              </w:rPr>
            </w:pPr>
            <w:proofErr w:type="spellStart"/>
            <w:r>
              <w:rPr>
                <w:bCs/>
                <w:sz w:val="22"/>
                <w:szCs w:val="22"/>
              </w:rPr>
              <w:t>Wymaganie</w:t>
            </w:r>
            <w:proofErr w:type="spellEnd"/>
          </w:p>
        </w:tc>
        <w:tc>
          <w:tcPr>
            <w:tcW w:w="1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snapToGrid w:val="0"/>
              <w:ind w:firstLine="385"/>
              <w:jc w:val="both"/>
              <w:rPr>
                <w:bCs/>
                <w:sz w:val="22"/>
                <w:szCs w:val="22"/>
              </w:rPr>
            </w:pPr>
            <w:proofErr w:type="spellStart"/>
            <w:r>
              <w:rPr>
                <w:bCs/>
                <w:sz w:val="22"/>
                <w:szCs w:val="22"/>
              </w:rPr>
              <w:t>Klasa</w:t>
            </w:r>
            <w:proofErr w:type="spellEnd"/>
            <w:r>
              <w:rPr>
                <w:bCs/>
                <w:sz w:val="22"/>
                <w:szCs w:val="22"/>
              </w:rPr>
              <w:t xml:space="preserve"> </w:t>
            </w:r>
            <w:proofErr w:type="spellStart"/>
            <w:r>
              <w:rPr>
                <w:bCs/>
                <w:sz w:val="22"/>
                <w:szCs w:val="22"/>
              </w:rPr>
              <w:t>wg</w:t>
            </w:r>
            <w:proofErr w:type="spellEnd"/>
          </w:p>
          <w:p w:rsidR="002A3A96" w:rsidRDefault="002A3A96" w:rsidP="007015AD">
            <w:pPr>
              <w:overflowPunct w:val="0"/>
              <w:autoSpaceDE w:val="0"/>
              <w:jc w:val="both"/>
              <w:rPr>
                <w:bCs/>
                <w:sz w:val="22"/>
                <w:szCs w:val="22"/>
              </w:rPr>
            </w:pPr>
            <w:r>
              <w:rPr>
                <w:bCs/>
                <w:sz w:val="22"/>
                <w:szCs w:val="22"/>
              </w:rPr>
              <w:t>PN-EN 12899-1: 2005 [16]</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Wytrzymałość na obciążenie siłą naporu wiatru</w:t>
            </w:r>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vertAlign w:val="superscript"/>
              </w:rPr>
            </w:pPr>
            <w:proofErr w:type="spellStart"/>
            <w:r>
              <w:rPr>
                <w:sz w:val="22"/>
                <w:szCs w:val="22"/>
              </w:rPr>
              <w:t>kN</w:t>
            </w:r>
            <w:proofErr w:type="spellEnd"/>
            <w:r>
              <w:rPr>
                <w:sz w:val="22"/>
                <w:szCs w:val="22"/>
              </w:rPr>
              <w:t xml:space="preserve"> m</w:t>
            </w:r>
            <w:r>
              <w:rPr>
                <w:sz w:val="22"/>
                <w:szCs w:val="22"/>
                <w:vertAlign w:val="superscript"/>
              </w:rPr>
              <w:t>-2</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rFonts w:ascii="Symbol" w:hAnsi="Symbol"/>
                <w:sz w:val="22"/>
                <w:szCs w:val="22"/>
              </w:rPr>
              <w:t></w:t>
            </w:r>
            <w:r>
              <w:rPr>
                <w:sz w:val="22"/>
                <w:szCs w:val="22"/>
              </w:rPr>
              <w:t xml:space="preserve"> 0,60</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WL2</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Wytrzymałość</w:t>
            </w:r>
            <w:proofErr w:type="spellEnd"/>
            <w:r>
              <w:rPr>
                <w:sz w:val="22"/>
                <w:szCs w:val="22"/>
              </w:rPr>
              <w:t xml:space="preserve"> </w:t>
            </w:r>
            <w:proofErr w:type="spellStart"/>
            <w:r>
              <w:rPr>
                <w:sz w:val="22"/>
                <w:szCs w:val="22"/>
              </w:rPr>
              <w:t>na</w:t>
            </w:r>
            <w:proofErr w:type="spellEnd"/>
            <w:r>
              <w:rPr>
                <w:sz w:val="22"/>
                <w:szCs w:val="22"/>
              </w:rPr>
              <w:t xml:space="preserve"> </w:t>
            </w:r>
            <w:proofErr w:type="spellStart"/>
            <w:r>
              <w:rPr>
                <w:sz w:val="22"/>
                <w:szCs w:val="22"/>
              </w:rPr>
              <w:t>obciążenie</w:t>
            </w:r>
            <w:proofErr w:type="spellEnd"/>
            <w:r>
              <w:rPr>
                <w:sz w:val="22"/>
                <w:szCs w:val="22"/>
              </w:rPr>
              <w:t xml:space="preserve"> </w:t>
            </w:r>
            <w:proofErr w:type="spellStart"/>
            <w:r>
              <w:rPr>
                <w:sz w:val="22"/>
                <w:szCs w:val="22"/>
              </w:rPr>
              <w:t>skupione</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kN</w:t>
            </w:r>
            <w:proofErr w:type="spellEnd"/>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rFonts w:ascii="Symbol" w:hAnsi="Symbol"/>
                <w:sz w:val="22"/>
                <w:szCs w:val="22"/>
              </w:rPr>
              <w:t></w:t>
            </w:r>
            <w:r>
              <w:rPr>
                <w:sz w:val="22"/>
                <w:szCs w:val="22"/>
              </w:rPr>
              <w:t xml:space="preserve"> 0,50</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PL2</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Chwilowe</w:t>
            </w:r>
            <w:proofErr w:type="spellEnd"/>
            <w:r>
              <w:rPr>
                <w:sz w:val="22"/>
                <w:szCs w:val="22"/>
              </w:rPr>
              <w:t xml:space="preserve"> </w:t>
            </w:r>
            <w:proofErr w:type="spellStart"/>
            <w:r>
              <w:rPr>
                <w:sz w:val="22"/>
                <w:szCs w:val="22"/>
              </w:rPr>
              <w:t>odkształcenie</w:t>
            </w:r>
            <w:proofErr w:type="spellEnd"/>
            <w:r>
              <w:rPr>
                <w:sz w:val="22"/>
                <w:szCs w:val="22"/>
              </w:rPr>
              <w:t xml:space="preserve"> </w:t>
            </w:r>
            <w:proofErr w:type="spellStart"/>
            <w:r>
              <w:rPr>
                <w:sz w:val="22"/>
                <w:szCs w:val="22"/>
              </w:rPr>
              <w:t>zginające</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mm/m</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rFonts w:ascii="Symbol" w:hAnsi="Symbol"/>
                <w:sz w:val="22"/>
                <w:szCs w:val="22"/>
              </w:rPr>
              <w:t></w:t>
            </w:r>
            <w:r>
              <w:rPr>
                <w:sz w:val="22"/>
                <w:szCs w:val="22"/>
              </w:rPr>
              <w:t xml:space="preserve"> 25</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TDB4</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Chwilowe</w:t>
            </w:r>
            <w:proofErr w:type="spellEnd"/>
            <w:r>
              <w:rPr>
                <w:sz w:val="22"/>
                <w:szCs w:val="22"/>
              </w:rPr>
              <w:t xml:space="preserve"> </w:t>
            </w:r>
            <w:proofErr w:type="spellStart"/>
            <w:r>
              <w:rPr>
                <w:sz w:val="22"/>
                <w:szCs w:val="22"/>
              </w:rPr>
              <w:t>odkształcenie</w:t>
            </w:r>
            <w:proofErr w:type="spellEnd"/>
            <w:r>
              <w:rPr>
                <w:sz w:val="22"/>
                <w:szCs w:val="22"/>
              </w:rPr>
              <w:t xml:space="preserve"> </w:t>
            </w:r>
            <w:proofErr w:type="spellStart"/>
            <w:r>
              <w:rPr>
                <w:sz w:val="22"/>
                <w:szCs w:val="22"/>
              </w:rPr>
              <w:t>skrętne</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pStyle w:val="Numerowanie"/>
              <w:snapToGrid w:val="0"/>
              <w:jc w:val="both"/>
              <w:rPr>
                <w:sz w:val="22"/>
                <w:szCs w:val="22"/>
                <w:lang w:val="pl-PL" w:eastAsia="en-US" w:bidi="en-US"/>
              </w:rPr>
            </w:pPr>
            <w:r>
              <w:rPr>
                <w:sz w:val="22"/>
                <w:szCs w:val="22"/>
                <w:lang w:val="pl-PL" w:eastAsia="en-US" w:bidi="en-US"/>
              </w:rPr>
              <w:t xml:space="preserve">stopień </w:t>
            </w:r>
            <w:r>
              <w:rPr>
                <w:rFonts w:ascii="Symbol" w:hAnsi="Symbol"/>
                <w:sz w:val="22"/>
                <w:szCs w:val="22"/>
                <w:lang w:val="pl-PL" w:eastAsia="en-US" w:bidi="en-US"/>
              </w:rPr>
              <w:t></w:t>
            </w:r>
            <w:r>
              <w:rPr>
                <w:sz w:val="22"/>
                <w:szCs w:val="22"/>
                <w:lang w:val="pl-PL" w:eastAsia="en-US" w:bidi="en-US"/>
              </w:rPr>
              <w:t xml:space="preserve"> m</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snapToGrid w:val="0"/>
              <w:jc w:val="both"/>
              <w:rPr>
                <w:sz w:val="22"/>
                <w:szCs w:val="22"/>
              </w:rPr>
            </w:pPr>
            <w:r>
              <w:rPr>
                <w:rFonts w:ascii="Symbol" w:hAnsi="Symbol"/>
                <w:sz w:val="22"/>
                <w:szCs w:val="22"/>
              </w:rPr>
              <w:t></w:t>
            </w:r>
            <w:r>
              <w:rPr>
                <w:sz w:val="22"/>
                <w:szCs w:val="22"/>
              </w:rPr>
              <w:t xml:space="preserve"> 0,02</w:t>
            </w:r>
          </w:p>
          <w:p w:rsidR="002A3A96" w:rsidRDefault="002A3A96" w:rsidP="007015AD">
            <w:pPr>
              <w:jc w:val="both"/>
              <w:rPr>
                <w:sz w:val="22"/>
                <w:szCs w:val="22"/>
              </w:rPr>
            </w:pPr>
            <w:r>
              <w:rPr>
                <w:rFonts w:ascii="Symbol" w:hAnsi="Symbol"/>
                <w:sz w:val="22"/>
                <w:szCs w:val="22"/>
              </w:rPr>
              <w:t></w:t>
            </w:r>
            <w:r>
              <w:rPr>
                <w:sz w:val="22"/>
                <w:szCs w:val="22"/>
              </w:rPr>
              <w:t xml:space="preserve"> 0,11</w:t>
            </w:r>
          </w:p>
          <w:p w:rsidR="002A3A96" w:rsidRDefault="002A3A96" w:rsidP="007015AD">
            <w:pPr>
              <w:jc w:val="both"/>
              <w:rPr>
                <w:sz w:val="22"/>
                <w:szCs w:val="22"/>
              </w:rPr>
            </w:pPr>
            <w:r>
              <w:rPr>
                <w:rFonts w:ascii="Symbol" w:hAnsi="Symbol"/>
                <w:sz w:val="22"/>
                <w:szCs w:val="22"/>
              </w:rPr>
              <w:t></w:t>
            </w:r>
            <w:r>
              <w:rPr>
                <w:sz w:val="22"/>
                <w:szCs w:val="22"/>
              </w:rPr>
              <w:t xml:space="preserve"> 0,57</w:t>
            </w:r>
          </w:p>
          <w:p w:rsidR="002A3A96" w:rsidRDefault="002A3A96" w:rsidP="007015AD">
            <w:pPr>
              <w:overflowPunct w:val="0"/>
              <w:autoSpaceDE w:val="0"/>
              <w:jc w:val="both"/>
              <w:rPr>
                <w:sz w:val="22"/>
                <w:szCs w:val="22"/>
              </w:rPr>
            </w:pPr>
            <w:r>
              <w:rPr>
                <w:rFonts w:ascii="Symbol" w:hAnsi="Symbol"/>
                <w:sz w:val="22"/>
                <w:szCs w:val="22"/>
              </w:rPr>
              <w:t></w:t>
            </w:r>
            <w:r>
              <w:rPr>
                <w:sz w:val="22"/>
                <w:szCs w:val="22"/>
              </w:rPr>
              <w:t xml:space="preserve"> 1,15</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snapToGrid w:val="0"/>
              <w:jc w:val="both"/>
              <w:rPr>
                <w:sz w:val="22"/>
                <w:szCs w:val="22"/>
              </w:rPr>
            </w:pPr>
            <w:r>
              <w:rPr>
                <w:sz w:val="22"/>
                <w:szCs w:val="22"/>
              </w:rPr>
              <w:t>TDT1</w:t>
            </w:r>
          </w:p>
          <w:p w:rsidR="002A3A96" w:rsidRDefault="002A3A96" w:rsidP="007015AD">
            <w:pPr>
              <w:jc w:val="both"/>
              <w:rPr>
                <w:sz w:val="22"/>
                <w:szCs w:val="22"/>
              </w:rPr>
            </w:pPr>
            <w:r>
              <w:rPr>
                <w:sz w:val="22"/>
                <w:szCs w:val="22"/>
              </w:rPr>
              <w:t>TDT3</w:t>
            </w:r>
          </w:p>
          <w:p w:rsidR="002A3A96" w:rsidRDefault="002A3A96" w:rsidP="007015AD">
            <w:pPr>
              <w:jc w:val="both"/>
              <w:rPr>
                <w:sz w:val="22"/>
                <w:szCs w:val="22"/>
              </w:rPr>
            </w:pPr>
            <w:r>
              <w:rPr>
                <w:sz w:val="22"/>
                <w:szCs w:val="22"/>
              </w:rPr>
              <w:t>TDT5</w:t>
            </w:r>
          </w:p>
          <w:p w:rsidR="002A3A96" w:rsidRDefault="002A3A96" w:rsidP="007015AD">
            <w:pPr>
              <w:overflowPunct w:val="0"/>
              <w:autoSpaceDE w:val="0"/>
              <w:jc w:val="both"/>
              <w:rPr>
                <w:sz w:val="22"/>
                <w:szCs w:val="22"/>
              </w:rPr>
            </w:pPr>
            <w:r>
              <w:rPr>
                <w:sz w:val="22"/>
                <w:szCs w:val="22"/>
              </w:rPr>
              <w:t>TDT6</w:t>
            </w:r>
            <w:r>
              <w:rPr>
                <w:sz w:val="22"/>
                <w:szCs w:val="22"/>
              </w:rPr>
              <w:tab/>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Odkształcenie</w:t>
            </w:r>
            <w:proofErr w:type="spellEnd"/>
            <w:r>
              <w:rPr>
                <w:sz w:val="22"/>
                <w:szCs w:val="22"/>
              </w:rPr>
              <w:t xml:space="preserve"> </w:t>
            </w:r>
            <w:proofErr w:type="spellStart"/>
            <w:r>
              <w:rPr>
                <w:sz w:val="22"/>
                <w:szCs w:val="22"/>
              </w:rPr>
              <w:t>trwałe</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mm/m lub stopień </w:t>
            </w:r>
            <w:r>
              <w:rPr>
                <w:rFonts w:ascii="Symbol" w:hAnsi="Symbol"/>
                <w:sz w:val="22"/>
                <w:szCs w:val="22"/>
              </w:rPr>
              <w:t></w:t>
            </w:r>
            <w:r>
              <w:rPr>
                <w:sz w:val="22"/>
                <w:szCs w:val="22"/>
                <w:lang w:val="pl-PL"/>
              </w:rPr>
              <w:t xml:space="preserve"> m</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20 % </w:t>
            </w:r>
            <w:proofErr w:type="spellStart"/>
            <w:r>
              <w:rPr>
                <w:sz w:val="22"/>
                <w:szCs w:val="22"/>
              </w:rPr>
              <w:t>odkształcenia</w:t>
            </w:r>
            <w:proofErr w:type="spellEnd"/>
            <w:r>
              <w:rPr>
                <w:sz w:val="22"/>
                <w:szCs w:val="22"/>
              </w:rPr>
              <w:t xml:space="preserve"> </w:t>
            </w:r>
            <w:proofErr w:type="spellStart"/>
            <w:r>
              <w:rPr>
                <w:sz w:val="22"/>
                <w:szCs w:val="22"/>
              </w:rPr>
              <w:t>chwilowego</w:t>
            </w:r>
            <w:proofErr w:type="spellEnd"/>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Rodzaj</w:t>
            </w:r>
            <w:proofErr w:type="spellEnd"/>
            <w:r>
              <w:rPr>
                <w:sz w:val="22"/>
                <w:szCs w:val="22"/>
              </w:rPr>
              <w:t xml:space="preserve"> </w:t>
            </w:r>
            <w:proofErr w:type="spellStart"/>
            <w:r>
              <w:rPr>
                <w:sz w:val="22"/>
                <w:szCs w:val="22"/>
              </w:rPr>
              <w:t>krawędzi</w:t>
            </w:r>
            <w:proofErr w:type="spellEnd"/>
            <w:r>
              <w:rPr>
                <w:sz w:val="22"/>
                <w:szCs w:val="22"/>
              </w:rPr>
              <w:t xml:space="preserve"> </w:t>
            </w:r>
            <w:proofErr w:type="spellStart"/>
            <w:r>
              <w:rPr>
                <w:sz w:val="22"/>
                <w:szCs w:val="22"/>
              </w:rPr>
              <w:t>znaku</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Zabezpieczona, krawędź tłoczona, zaginana, prasowana lub zabezpieczona profilem krawędziowym</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E2</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Przewiercanie</w:t>
            </w:r>
            <w:proofErr w:type="spellEnd"/>
            <w:r>
              <w:rPr>
                <w:sz w:val="22"/>
                <w:szCs w:val="22"/>
              </w:rPr>
              <w:t xml:space="preserve"> </w:t>
            </w:r>
            <w:proofErr w:type="spellStart"/>
            <w:r>
              <w:rPr>
                <w:sz w:val="22"/>
                <w:szCs w:val="22"/>
              </w:rPr>
              <w:t>lica</w:t>
            </w:r>
            <w:proofErr w:type="spellEnd"/>
            <w:r>
              <w:rPr>
                <w:sz w:val="22"/>
                <w:szCs w:val="22"/>
              </w:rPr>
              <w:t xml:space="preserve"> </w:t>
            </w:r>
            <w:proofErr w:type="spellStart"/>
            <w:r>
              <w:rPr>
                <w:sz w:val="22"/>
                <w:szCs w:val="22"/>
              </w:rPr>
              <w:t>znaku</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Lico znaku nie może być przewiercone z żadnego powodu</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P3</w:t>
            </w:r>
          </w:p>
        </w:tc>
      </w:tr>
      <w:tr w:rsidR="002A3A96" w:rsidRPr="00D24C93" w:rsidTr="007015AD">
        <w:tc>
          <w:tcPr>
            <w:tcW w:w="7557" w:type="dxa"/>
            <w:gridSpan w:val="4"/>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ab/>
              <w:t xml:space="preserve"> klasę TDT3 stosuje się dla tablic na 2 lub więcej podporach, klasę TDT 5 dla tablic na jednej podporze, klasę TDT1 dla tablic na konstrukcjach bramowych, klasę TDT6 dla tablic na konstrukcjach wysięgnikowych</w:t>
            </w:r>
          </w:p>
        </w:tc>
      </w:tr>
    </w:tbl>
    <w:p w:rsidR="002A3A96" w:rsidRPr="00D24C93" w:rsidRDefault="002A3A96" w:rsidP="002A3A96">
      <w:pPr>
        <w:jc w:val="both"/>
        <w:rPr>
          <w:lang w:val="pl-PL"/>
        </w:rPr>
      </w:pPr>
    </w:p>
    <w:p w:rsidR="002A3A96" w:rsidRDefault="002A3A96" w:rsidP="002A3A96">
      <w:pPr>
        <w:ind w:firstLine="709"/>
        <w:jc w:val="both"/>
        <w:rPr>
          <w:sz w:val="22"/>
          <w:szCs w:val="22"/>
          <w:lang w:val="pl-PL"/>
        </w:rPr>
      </w:pPr>
      <w:r>
        <w:rPr>
          <w:sz w:val="22"/>
          <w:szCs w:val="22"/>
          <w:lang w:val="pl-PL"/>
        </w:rPr>
        <w:t xml:space="preserve">Przyjęto zgodnie z tablicą 1, że przy sile naporu wiatru równej 0,6 </w:t>
      </w:r>
      <w:proofErr w:type="spellStart"/>
      <w:r>
        <w:rPr>
          <w:sz w:val="22"/>
          <w:szCs w:val="22"/>
          <w:lang w:val="pl-PL"/>
        </w:rPr>
        <w:t>kN</w:t>
      </w:r>
      <w:proofErr w:type="spellEnd"/>
      <w:r>
        <w:rPr>
          <w:sz w:val="22"/>
          <w:szCs w:val="22"/>
          <w:lang w:val="pl-PL"/>
        </w:rPr>
        <w:t xml:space="preserve"> (klasa WL2), chwilowe odkształcenie zginające, zarówno znak, jak i samą tarczę znaku nie może być większe niż 25 mm/m (klasa TDB4).</w:t>
      </w:r>
    </w:p>
    <w:p w:rsidR="002A3A96" w:rsidRDefault="002A3A96" w:rsidP="002A3A96">
      <w:pPr>
        <w:spacing w:before="120" w:after="120"/>
        <w:jc w:val="both"/>
        <w:rPr>
          <w:sz w:val="22"/>
          <w:szCs w:val="22"/>
          <w:lang w:val="pl-PL"/>
        </w:rPr>
      </w:pPr>
      <w:r>
        <w:rPr>
          <w:b/>
          <w:sz w:val="22"/>
          <w:szCs w:val="22"/>
          <w:lang w:val="pl-PL"/>
        </w:rPr>
        <w:t xml:space="preserve">2.5.4. </w:t>
      </w:r>
      <w:r>
        <w:rPr>
          <w:sz w:val="22"/>
          <w:szCs w:val="22"/>
          <w:lang w:val="pl-PL"/>
        </w:rPr>
        <w:t>Warunki wykonania tarczy znaku</w:t>
      </w:r>
    </w:p>
    <w:p w:rsidR="002A3A96" w:rsidRDefault="002A3A96" w:rsidP="002A3A96">
      <w:pPr>
        <w:ind w:firstLine="709"/>
        <w:jc w:val="both"/>
        <w:rPr>
          <w:sz w:val="22"/>
          <w:szCs w:val="22"/>
          <w:lang w:val="pl-PL"/>
        </w:rPr>
      </w:pPr>
      <w:r>
        <w:rPr>
          <w:sz w:val="22"/>
          <w:szCs w:val="22"/>
          <w:lang w:val="pl-PL"/>
        </w:rPr>
        <w:t>Tarcze znaków powinny spełniać także następujące wymagania:</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 xml:space="preserve">krawędzie tarczy znaku powinny być usztywnione na całym obwodzie poprzez ich podwójne gięcie o promieniu gięcia nie większym niż 10 mm włącznie z narożnikami lub przez zamocowanie odpowiedniego profilu na całym obwodzie znaku, </w:t>
      </w:r>
    </w:p>
    <w:p w:rsidR="002A3A96" w:rsidRDefault="002A3A96" w:rsidP="002A3A96">
      <w:pPr>
        <w:numPr>
          <w:ilvl w:val="0"/>
          <w:numId w:val="11"/>
        </w:numPr>
        <w:tabs>
          <w:tab w:val="left" w:pos="0"/>
        </w:tabs>
        <w:overflowPunct w:val="0"/>
        <w:autoSpaceDE w:val="0"/>
        <w:jc w:val="both"/>
        <w:rPr>
          <w:sz w:val="22"/>
          <w:szCs w:val="22"/>
        </w:rPr>
      </w:pPr>
      <w:r>
        <w:rPr>
          <w:sz w:val="22"/>
          <w:szCs w:val="22"/>
          <w:lang w:val="pl-PL"/>
        </w:rPr>
        <w:t xml:space="preserve">powierzchnia czołowa tarczy znaku powinna być równa – bez wgięć, pofałdowań i otworów montażowych. </w:t>
      </w:r>
      <w:proofErr w:type="spellStart"/>
      <w:r>
        <w:rPr>
          <w:sz w:val="22"/>
          <w:szCs w:val="22"/>
        </w:rPr>
        <w:t>Dopuszczalna</w:t>
      </w:r>
      <w:proofErr w:type="spellEnd"/>
      <w:r>
        <w:rPr>
          <w:sz w:val="22"/>
          <w:szCs w:val="22"/>
        </w:rPr>
        <w:t xml:space="preserve"> </w:t>
      </w:r>
      <w:proofErr w:type="spellStart"/>
      <w:r>
        <w:rPr>
          <w:sz w:val="22"/>
          <w:szCs w:val="22"/>
        </w:rPr>
        <w:t>nierówność</w:t>
      </w:r>
      <w:proofErr w:type="spellEnd"/>
      <w:r>
        <w:rPr>
          <w:sz w:val="22"/>
          <w:szCs w:val="22"/>
        </w:rPr>
        <w:t xml:space="preserve"> </w:t>
      </w:r>
      <w:proofErr w:type="spellStart"/>
      <w:r>
        <w:rPr>
          <w:sz w:val="22"/>
          <w:szCs w:val="22"/>
        </w:rPr>
        <w:t>wynosi</w:t>
      </w:r>
      <w:proofErr w:type="spellEnd"/>
      <w:r>
        <w:rPr>
          <w:sz w:val="22"/>
          <w:szCs w:val="22"/>
        </w:rPr>
        <w:t xml:space="preserve"> 1 mm/m,</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podwójna gięta krawędź lub przymocowane do tylnej powierzchni profile montażowe powinny usztywnić tarczę znaku w taki sposób, aby wymagania podane w tablicy 1 były spełnione a zarazem stanowiły element konstrukcyjny do montażu do konstrukcji wsporczej. Dopuszcza się maksymalne odkształcenie trwałe do 20 % odkształcenia odpowiedniej klasy na zginanie i skręcanie,</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 xml:space="preserve">tylna powierzchnia tarczy powinna być zabezpieczona przed procesami korozji ochronnymi powłokami chemicznymi oraz powłoką lakierniczą o grubości min. 60 µm z proszkowych farb poliestrowych ciemnoszarych matowych lub półmatowych w kolorze RAL 7037; badania należy </w:t>
      </w:r>
      <w:r>
        <w:rPr>
          <w:sz w:val="22"/>
          <w:szCs w:val="22"/>
          <w:lang w:val="pl-PL"/>
        </w:rPr>
        <w:lastRenderedPageBreak/>
        <w:t xml:space="preserve">wykonywać zgodnie z PN-88/C-81523 [4] oraz PN-76/C-81521 [1] w zakresie odporności na działanie mgły solnej oraz wody. </w:t>
      </w:r>
    </w:p>
    <w:p w:rsidR="002A3A96" w:rsidRDefault="002A3A96" w:rsidP="002A3A96">
      <w:pPr>
        <w:ind w:firstLine="709"/>
        <w:jc w:val="both"/>
        <w:rPr>
          <w:sz w:val="22"/>
          <w:szCs w:val="22"/>
          <w:lang w:val="pl-PL"/>
        </w:rPr>
      </w:pPr>
      <w:r>
        <w:rPr>
          <w:sz w:val="22"/>
          <w:szCs w:val="22"/>
          <w:lang w:val="pl-PL"/>
        </w:rPr>
        <w:t>Tarcze znaków i tablic o powierzchni &gt; 1 m</w:t>
      </w:r>
      <w:r>
        <w:rPr>
          <w:sz w:val="22"/>
          <w:szCs w:val="22"/>
          <w:vertAlign w:val="superscript"/>
          <w:lang w:val="pl-PL"/>
        </w:rPr>
        <w:t xml:space="preserve">2 </w:t>
      </w:r>
      <w:r>
        <w:rPr>
          <w:sz w:val="22"/>
          <w:szCs w:val="22"/>
          <w:lang w:val="pl-PL"/>
        </w:rPr>
        <w:t>powinny spełniać dodatkowo następujące wymagania:</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narożniki znaku i tablicy powinny być zaokrąglone, o promieniu zgodnym z wymaganiami określonymi w załączniku nr 1 do rozporządzenia Ministra Infrastruktury z dnia 3 lipca 2003 r. [25] nie mniejszym jednak niż 30 mm, gdy wielkości tego promienia nie wskazano,</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 xml:space="preserve">łączenie poszczególnych segmentów tarczy (dla znaków wielkogabarytowych) wzdłuż poziomej lub pionowej krawędzi powinno być wykonane w taki sposób, aby nie występowały przesunięcia i prześwity w miejscach ich łączenia. </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2.6. Znaki odblaskowe</w:t>
      </w:r>
    </w:p>
    <w:p w:rsidR="002A3A96" w:rsidRDefault="002A3A96" w:rsidP="002A3A96">
      <w:pPr>
        <w:jc w:val="both"/>
        <w:rPr>
          <w:sz w:val="22"/>
          <w:szCs w:val="22"/>
          <w:lang w:val="pl-PL"/>
        </w:rPr>
      </w:pPr>
      <w:r>
        <w:rPr>
          <w:b/>
          <w:sz w:val="22"/>
          <w:szCs w:val="22"/>
          <w:lang w:val="pl-PL"/>
        </w:rPr>
        <w:t xml:space="preserve">2.6.1. </w:t>
      </w:r>
      <w:r>
        <w:rPr>
          <w:sz w:val="22"/>
          <w:szCs w:val="22"/>
          <w:lang w:val="pl-PL"/>
        </w:rPr>
        <w:t>Wymagania dotyczące powierzchni odblaskowej</w:t>
      </w:r>
    </w:p>
    <w:p w:rsidR="002A3A96" w:rsidRDefault="002A3A96" w:rsidP="002A3A96">
      <w:pPr>
        <w:spacing w:before="120"/>
        <w:jc w:val="both"/>
        <w:rPr>
          <w:sz w:val="22"/>
          <w:szCs w:val="22"/>
          <w:lang w:val="pl-PL"/>
        </w:rPr>
      </w:pPr>
      <w:r>
        <w:rPr>
          <w:sz w:val="22"/>
          <w:szCs w:val="22"/>
          <w:lang w:val="pl-PL"/>
        </w:rPr>
        <w:tab/>
        <w:t>Znaki drogowe odblaskowe wykonuje się przez naklejenie na tarczę znaku lica wykonanego z samoprzylepnej, aktywowanej przez docisk, folii odblaskowej. Znaki drogowe klasy A, B, C, D, E, F, G, T i urządzenia bezpieczeństwa ruchu drogowego klasy U nie odblaskowe, nie są dopuszczone do stosowania na drogach publicznych.</w:t>
      </w:r>
    </w:p>
    <w:p w:rsidR="002A3A96" w:rsidRDefault="002A3A96" w:rsidP="002A3A96">
      <w:pPr>
        <w:jc w:val="both"/>
        <w:rPr>
          <w:sz w:val="22"/>
          <w:szCs w:val="22"/>
          <w:lang w:val="pl-PL"/>
        </w:rPr>
      </w:pPr>
      <w:r>
        <w:rPr>
          <w:sz w:val="22"/>
          <w:szCs w:val="22"/>
          <w:lang w:val="pl-PL"/>
        </w:rPr>
        <w:tab/>
        <w:t>Folia odblaskowa (odbijająca powrotnie) powinna spełniać wymagania określone w aprobacie technicznej .</w:t>
      </w:r>
    </w:p>
    <w:p w:rsidR="002A3A96" w:rsidRDefault="002A3A96" w:rsidP="002A3A96">
      <w:pPr>
        <w:widowControl w:val="0"/>
        <w:ind w:firstLine="709"/>
        <w:jc w:val="both"/>
        <w:rPr>
          <w:sz w:val="22"/>
          <w:szCs w:val="22"/>
          <w:lang w:val="pl-PL"/>
        </w:rPr>
      </w:pPr>
      <w:r>
        <w:rPr>
          <w:sz w:val="22"/>
          <w:szCs w:val="22"/>
          <w:lang w:val="pl-PL"/>
        </w:rPr>
        <w:t>Lico znaku powinno być wykonane z:</w:t>
      </w:r>
    </w:p>
    <w:p w:rsidR="002A3A96" w:rsidRDefault="002A3A96" w:rsidP="002A3A96">
      <w:pPr>
        <w:widowControl w:val="0"/>
        <w:numPr>
          <w:ilvl w:val="0"/>
          <w:numId w:val="8"/>
        </w:numPr>
        <w:overflowPunct w:val="0"/>
        <w:autoSpaceDE w:val="0"/>
        <w:jc w:val="both"/>
        <w:rPr>
          <w:sz w:val="22"/>
          <w:szCs w:val="22"/>
          <w:lang w:val="pl-PL"/>
        </w:rPr>
      </w:pPr>
      <w:r>
        <w:rPr>
          <w:sz w:val="22"/>
          <w:szCs w:val="22"/>
          <w:lang w:val="pl-PL"/>
        </w:rPr>
        <w:t>samoprzylepnej folii odblaskowej o właściwościach fotometrycznych i kolorymetrycznych typu 1, typu 2 (folia z kulkami szklanymi lub pryzmatyczna) lub typu 3 (folia pryzmatyczna) potwierdzonych uzyskanymi aprobatami technicznymi dla poszczególnych typów folii,</w:t>
      </w:r>
    </w:p>
    <w:p w:rsidR="002A3A96" w:rsidRDefault="002A3A96" w:rsidP="002A3A96">
      <w:pPr>
        <w:pStyle w:val="Tekstpodstawowywcity31"/>
        <w:widowControl w:val="0"/>
        <w:numPr>
          <w:ilvl w:val="0"/>
          <w:numId w:val="8"/>
        </w:numPr>
        <w:rPr>
          <w:sz w:val="22"/>
          <w:szCs w:val="22"/>
          <w:lang w:val="pl-PL"/>
        </w:rPr>
      </w:pPr>
      <w:r>
        <w:rPr>
          <w:sz w:val="22"/>
          <w:szCs w:val="22"/>
          <w:lang w:val="pl-PL"/>
        </w:rPr>
        <w:t>do nanoszenia barw innych niż biała można stosować: farby transparentne do sitodruku, zalecane przez producenta danej folii, transparentne folie ploterowe posiadające aprobaty techniczne oraz w przypadku folii typu 1 wycinane kształty z folii odblaskowych barwnych,</w:t>
      </w:r>
    </w:p>
    <w:p w:rsidR="002A3A96" w:rsidRDefault="002A3A96" w:rsidP="002A3A96">
      <w:pPr>
        <w:pStyle w:val="Tekstpodstawowywcity31"/>
        <w:widowControl w:val="0"/>
        <w:numPr>
          <w:ilvl w:val="0"/>
          <w:numId w:val="8"/>
        </w:numPr>
        <w:rPr>
          <w:sz w:val="22"/>
          <w:szCs w:val="22"/>
          <w:lang w:val="pl-PL"/>
        </w:rPr>
      </w:pPr>
      <w:r>
        <w:rPr>
          <w:sz w:val="22"/>
          <w:szCs w:val="22"/>
          <w:lang w:val="pl-PL"/>
        </w:rPr>
        <w:t>dopuszcza się wycinanie kształtów z folii 2 i 3 typu pod warunkiem zabezpieczenia ich krawędzi lakierem zalecanym przez producenta folii,</w:t>
      </w:r>
    </w:p>
    <w:p w:rsidR="002A3A96" w:rsidRDefault="002A3A96" w:rsidP="002A3A96">
      <w:pPr>
        <w:pStyle w:val="Nagwek"/>
        <w:numPr>
          <w:ilvl w:val="0"/>
          <w:numId w:val="8"/>
        </w:numPr>
        <w:tabs>
          <w:tab w:val="left" w:pos="709"/>
        </w:tabs>
        <w:overflowPunct w:val="0"/>
        <w:autoSpaceDE w:val="0"/>
        <w:jc w:val="both"/>
        <w:rPr>
          <w:sz w:val="22"/>
          <w:szCs w:val="22"/>
        </w:rPr>
      </w:pPr>
      <w:r>
        <w:rPr>
          <w:sz w:val="22"/>
          <w:szCs w:val="22"/>
        </w:rPr>
        <w:t>nie dopuszcza się stosowania folii o okresie trwałości poniżej 7 lat do znaków stałych,</w:t>
      </w:r>
    </w:p>
    <w:p w:rsidR="002A3A96" w:rsidRDefault="002A3A96" w:rsidP="002A3A96">
      <w:pPr>
        <w:numPr>
          <w:ilvl w:val="0"/>
          <w:numId w:val="8"/>
        </w:numPr>
        <w:overflowPunct w:val="0"/>
        <w:autoSpaceDE w:val="0"/>
        <w:jc w:val="both"/>
        <w:rPr>
          <w:sz w:val="22"/>
          <w:szCs w:val="22"/>
          <w:lang w:val="pl-PL"/>
        </w:rPr>
      </w:pPr>
      <w:r>
        <w:rPr>
          <w:sz w:val="22"/>
          <w:szCs w:val="22"/>
          <w:lang w:val="pl-PL"/>
        </w:rPr>
        <w:t>folie o 2-letnim i 3-letnim okresie trwałości mogą być wykorzystywane do znaków tymczasowych stosowanych do oznakowania robót drogowych, pod warunkiem posiadania aprobaty technicznej i zachowania zgodności z załącznikiem nr 1 do rozporządzenia Ministra Infrastruktury z dnia 3 lipca 2003 w sprawie szczegółowych warunków technicznych dla znaków i sygnałów drogowych oraz urządzeń bezpieczeństwa ruchu drogowego i warunków ich umieszczania na drogach [25].</w:t>
      </w:r>
    </w:p>
    <w:p w:rsidR="002A3A96" w:rsidRDefault="002A3A96" w:rsidP="002A3A96">
      <w:pPr>
        <w:ind w:firstLine="709"/>
        <w:jc w:val="both"/>
        <w:rPr>
          <w:sz w:val="22"/>
          <w:szCs w:val="22"/>
          <w:lang w:val="pl-PL"/>
        </w:rPr>
      </w:pPr>
      <w:r>
        <w:rPr>
          <w:sz w:val="22"/>
          <w:szCs w:val="22"/>
          <w:lang w:val="pl-PL"/>
        </w:rPr>
        <w:t>Minimalna początkowa wartość współczynnika odblasku R’(cd·lx</w:t>
      </w:r>
      <w:r>
        <w:rPr>
          <w:sz w:val="22"/>
          <w:szCs w:val="22"/>
          <w:vertAlign w:val="superscript"/>
          <w:lang w:val="pl-PL"/>
        </w:rPr>
        <w:t>-1</w:t>
      </w:r>
      <w:r>
        <w:rPr>
          <w:sz w:val="22"/>
          <w:szCs w:val="22"/>
          <w:lang w:val="pl-PL"/>
        </w:rPr>
        <w:t>m</w:t>
      </w:r>
      <w:r>
        <w:rPr>
          <w:sz w:val="22"/>
          <w:szCs w:val="22"/>
          <w:vertAlign w:val="superscript"/>
          <w:lang w:val="pl-PL"/>
        </w:rPr>
        <w:t xml:space="preserve">-2 </w:t>
      </w:r>
      <w:r>
        <w:rPr>
          <w:sz w:val="22"/>
          <w:szCs w:val="22"/>
          <w:lang w:val="pl-PL"/>
        </w:rPr>
        <w:t xml:space="preserve">) znaków odblaskowych, zmierzona zgodnie z procedurą zawartą w CIE No.54 [29], używając standardowego </w:t>
      </w:r>
      <w:proofErr w:type="spellStart"/>
      <w:r>
        <w:rPr>
          <w:sz w:val="22"/>
          <w:szCs w:val="22"/>
          <w:lang w:val="pl-PL"/>
        </w:rPr>
        <w:t>iluminanta</w:t>
      </w:r>
      <w:proofErr w:type="spellEnd"/>
      <w:r>
        <w:rPr>
          <w:sz w:val="22"/>
          <w:szCs w:val="22"/>
          <w:lang w:val="pl-PL"/>
        </w:rPr>
        <w:t xml:space="preserve"> A, powinna spełniać odpowiednio wymagania podane w tablicy 2.</w:t>
      </w:r>
    </w:p>
    <w:p w:rsidR="002A3A96" w:rsidRDefault="002A3A96" w:rsidP="002A3A96">
      <w:pPr>
        <w:ind w:firstLine="709"/>
        <w:jc w:val="both"/>
        <w:rPr>
          <w:sz w:val="22"/>
          <w:szCs w:val="22"/>
          <w:lang w:val="pl-PL"/>
        </w:rPr>
      </w:pPr>
      <w:r>
        <w:rPr>
          <w:sz w:val="22"/>
          <w:szCs w:val="22"/>
          <w:lang w:val="pl-PL"/>
        </w:rPr>
        <w:t xml:space="preserve">Współczynnik odblasku R’ dla wszystkich kolorów drukowanych, z wyjątkiem białego, nie powinien być mniejszy niż 70 % wartości podanych w tablicy 2 dla znaków z folią typu 1 lub typu 2, zgodnie z publikacją CIE No 39.2 [28]. Folie odblaskowe pryzmatyczne (typ 3) powinny spełniać minimalne wymagania dla folii typu 2 lub zwiększone wymagania postawione w aprobacie technicznej dla danej folii. </w:t>
      </w:r>
    </w:p>
    <w:p w:rsidR="002A3A96" w:rsidRDefault="002A3A96" w:rsidP="002A3A96">
      <w:pPr>
        <w:pStyle w:val="Tekstpodstawowy31"/>
        <w:ind w:firstLine="709"/>
        <w:jc w:val="both"/>
        <w:rPr>
          <w:sz w:val="22"/>
          <w:szCs w:val="22"/>
          <w:lang w:val="pl-PL"/>
        </w:rPr>
      </w:pPr>
      <w:r>
        <w:rPr>
          <w:sz w:val="22"/>
          <w:szCs w:val="22"/>
          <w:lang w:val="pl-PL"/>
        </w:rPr>
        <w:t xml:space="preserve">W przypadku oświetlenia standardowym </w:t>
      </w:r>
      <w:proofErr w:type="spellStart"/>
      <w:r>
        <w:rPr>
          <w:sz w:val="22"/>
          <w:szCs w:val="22"/>
          <w:lang w:val="pl-PL"/>
        </w:rPr>
        <w:t>iluminantem</w:t>
      </w:r>
      <w:proofErr w:type="spellEnd"/>
      <w:r>
        <w:rPr>
          <w:sz w:val="22"/>
          <w:szCs w:val="22"/>
          <w:lang w:val="pl-PL"/>
        </w:rPr>
        <w:t xml:space="preserve"> D 65 i pomiaru w geometrii 45/0 współrzędne chromatyczności i współczynnik luminancji </w:t>
      </w:r>
      <w:r>
        <w:rPr>
          <w:rFonts w:ascii="Symbol" w:hAnsi="Symbol"/>
          <w:sz w:val="22"/>
          <w:szCs w:val="22"/>
        </w:rPr>
        <w:t></w:t>
      </w:r>
      <w:r>
        <w:rPr>
          <w:sz w:val="22"/>
          <w:szCs w:val="22"/>
          <w:lang w:val="pl-PL"/>
        </w:rPr>
        <w:t xml:space="preserve"> powinny być zgodne z wymaganiami podanymi w tablicach 2 i 3.</w:t>
      </w:r>
    </w:p>
    <w:p w:rsidR="002A3A96" w:rsidRDefault="002A3A96" w:rsidP="002A3A96">
      <w:pPr>
        <w:jc w:val="both"/>
        <w:rPr>
          <w:lang w:val="pl-PL"/>
        </w:rPr>
      </w:pPr>
    </w:p>
    <w:p w:rsidR="002A3A96" w:rsidRDefault="002A3A96" w:rsidP="002A3A96">
      <w:pPr>
        <w:jc w:val="both"/>
        <w:rPr>
          <w:lang w:val="pl-PL"/>
        </w:rPr>
      </w:pPr>
    </w:p>
    <w:p w:rsidR="002A3A96" w:rsidRDefault="002A3A96" w:rsidP="002A3A96">
      <w:pPr>
        <w:pStyle w:val="Tablica"/>
        <w:tabs>
          <w:tab w:val="left" w:pos="993"/>
        </w:tabs>
        <w:spacing w:before="0" w:after="120" w:line="240" w:lineRule="auto"/>
        <w:ind w:left="993" w:hanging="993"/>
        <w:jc w:val="both"/>
        <w:rPr>
          <w:b w:val="0"/>
          <w:sz w:val="22"/>
          <w:szCs w:val="22"/>
          <w:lang w:val="pl-PL"/>
        </w:rPr>
      </w:pPr>
      <w:r>
        <w:rPr>
          <w:b w:val="0"/>
          <w:bCs/>
          <w:sz w:val="22"/>
          <w:szCs w:val="22"/>
          <w:lang w:val="pl-PL"/>
        </w:rPr>
        <w:lastRenderedPageBreak/>
        <w:t xml:space="preserve">Tablica 2. </w:t>
      </w:r>
      <w:r>
        <w:rPr>
          <w:b w:val="0"/>
          <w:bCs/>
          <w:sz w:val="22"/>
          <w:szCs w:val="22"/>
          <w:lang w:val="pl-PL"/>
        </w:rPr>
        <w:tab/>
        <w:t xml:space="preserve">Wymagania dla </w:t>
      </w:r>
      <w:r>
        <w:rPr>
          <w:b w:val="0"/>
          <w:sz w:val="22"/>
          <w:szCs w:val="22"/>
          <w:lang w:val="pl-PL"/>
        </w:rPr>
        <w:t xml:space="preserve">współczynnika luminancji </w:t>
      </w:r>
      <w:r>
        <w:rPr>
          <w:rFonts w:ascii="Symbol" w:hAnsi="Symbol"/>
          <w:b w:val="0"/>
          <w:sz w:val="22"/>
          <w:szCs w:val="22"/>
        </w:rPr>
        <w:t></w:t>
      </w:r>
      <w:r>
        <w:rPr>
          <w:b w:val="0"/>
          <w:sz w:val="22"/>
          <w:szCs w:val="22"/>
          <w:lang w:val="pl-PL"/>
        </w:rPr>
        <w:t xml:space="preserve"> i współrzędnych chromatyczności x, y oraz współczynnika odblasku R’</w:t>
      </w:r>
    </w:p>
    <w:tbl>
      <w:tblPr>
        <w:tblW w:w="0" w:type="auto"/>
        <w:tblInd w:w="-12" w:type="dxa"/>
        <w:tblLayout w:type="fixed"/>
        <w:tblCellMar>
          <w:left w:w="70" w:type="dxa"/>
          <w:right w:w="70" w:type="dxa"/>
        </w:tblCellMar>
        <w:tblLook w:val="0000" w:firstRow="0" w:lastRow="0" w:firstColumn="0" w:lastColumn="0" w:noHBand="0" w:noVBand="0"/>
      </w:tblPr>
      <w:tblGrid>
        <w:gridCol w:w="567"/>
        <w:gridCol w:w="2835"/>
        <w:gridCol w:w="993"/>
        <w:gridCol w:w="1557"/>
        <w:gridCol w:w="1600"/>
      </w:tblGrid>
      <w:tr w:rsidR="002A3A96" w:rsidTr="007015AD">
        <w:trPr>
          <w:trHeight w:val="218"/>
          <w:tblHeader/>
        </w:trPr>
        <w:tc>
          <w:tcPr>
            <w:tcW w:w="567"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Lp</w:t>
            </w:r>
            <w:proofErr w:type="spellEnd"/>
            <w:r>
              <w:rPr>
                <w:sz w:val="22"/>
                <w:szCs w:val="22"/>
              </w:rPr>
              <w:t>.</w:t>
            </w:r>
          </w:p>
        </w:tc>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Właściwości</w:t>
            </w:r>
            <w:proofErr w:type="spellEnd"/>
          </w:p>
        </w:tc>
        <w:tc>
          <w:tcPr>
            <w:tcW w:w="99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Jednostki</w:t>
            </w:r>
            <w:proofErr w:type="spellEnd"/>
          </w:p>
        </w:tc>
        <w:tc>
          <w:tcPr>
            <w:tcW w:w="3157" w:type="dxa"/>
            <w:gridSpan w:val="2"/>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Wymagania</w:t>
            </w:r>
            <w:proofErr w:type="spellEnd"/>
          </w:p>
        </w:tc>
      </w:tr>
      <w:tr w:rsidR="002A3A96" w:rsidTr="007015AD">
        <w:trPr>
          <w:trHeight w:val="2688"/>
        </w:trPr>
        <w:tc>
          <w:tcPr>
            <w:tcW w:w="56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1</w:t>
            </w:r>
          </w:p>
          <w:p w:rsidR="002A3A96" w:rsidRDefault="002A3A96" w:rsidP="007015AD">
            <w:pPr>
              <w:jc w:val="both"/>
              <w:rPr>
                <w:sz w:val="22"/>
                <w:szCs w:val="22"/>
                <w:lang w:val="fr-FR"/>
              </w:rPr>
            </w:pPr>
          </w:p>
          <w:p w:rsidR="002A3A96" w:rsidRDefault="002A3A96" w:rsidP="007015AD">
            <w:pPr>
              <w:jc w:val="both"/>
              <w:rPr>
                <w:sz w:val="22"/>
                <w:szCs w:val="22"/>
                <w:lang w:val="fr-FR"/>
              </w:rPr>
            </w:pPr>
          </w:p>
          <w:p w:rsidR="002A3A96" w:rsidRDefault="002A3A96" w:rsidP="007015AD">
            <w:pPr>
              <w:jc w:val="both"/>
              <w:rPr>
                <w:sz w:val="22"/>
                <w:szCs w:val="22"/>
                <w:lang w:val="fr-FR"/>
              </w:rPr>
            </w:pPr>
          </w:p>
          <w:p w:rsidR="002A3A96" w:rsidRDefault="002A3A96" w:rsidP="007015AD">
            <w:pPr>
              <w:overflowPunct w:val="0"/>
              <w:autoSpaceDE w:val="0"/>
              <w:jc w:val="both"/>
              <w:rPr>
                <w:sz w:val="22"/>
                <w:szCs w:val="22"/>
                <w:lang w:val="fr-FR"/>
              </w:rPr>
            </w:pPr>
          </w:p>
        </w:tc>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Współczynnik odblasku R’ (kąt oświetlenia 5</w:t>
            </w:r>
            <w:r>
              <w:rPr>
                <w:rFonts w:ascii="Calibri" w:hAnsi="Calibri" w:cs="Calibri"/>
                <w:sz w:val="22"/>
                <w:szCs w:val="22"/>
                <w:vertAlign w:val="superscript"/>
                <w:lang w:eastAsia="en-US" w:bidi="en-US"/>
              </w:rPr>
              <w:t>o</w:t>
            </w:r>
            <w:r>
              <w:rPr>
                <w:rFonts w:ascii="Calibri" w:hAnsi="Calibri" w:cs="Calibri"/>
                <w:sz w:val="22"/>
                <w:szCs w:val="22"/>
                <w:lang w:eastAsia="en-US" w:bidi="en-US"/>
              </w:rPr>
              <w:t>, kąt obserwacji 0,33</w:t>
            </w:r>
            <w:r>
              <w:rPr>
                <w:rFonts w:ascii="Calibri" w:hAnsi="Calibri" w:cs="Calibri"/>
                <w:sz w:val="22"/>
                <w:szCs w:val="22"/>
                <w:vertAlign w:val="superscript"/>
                <w:lang w:eastAsia="en-US" w:bidi="en-US"/>
              </w:rPr>
              <w:t>o</w:t>
            </w:r>
            <w:r>
              <w:rPr>
                <w:rFonts w:ascii="Calibri" w:hAnsi="Calibri" w:cs="Calibri"/>
                <w:sz w:val="22"/>
                <w:szCs w:val="22"/>
                <w:lang w:eastAsia="en-US" w:bidi="en-US"/>
              </w:rPr>
              <w:t>) dla folii:</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białej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żółtej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czerwonej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xml:space="preserve">- zielonej </w:t>
            </w:r>
          </w:p>
          <w:p w:rsidR="002A3A96" w:rsidRDefault="002A3A96" w:rsidP="007015AD">
            <w:pPr>
              <w:pStyle w:val="Wypunktowanie"/>
              <w:ind w:left="0" w:firstLine="0"/>
              <w:jc w:val="both"/>
              <w:rPr>
                <w:bCs/>
                <w:sz w:val="22"/>
                <w:szCs w:val="22"/>
                <w:lang w:val="pl-PL"/>
              </w:rPr>
            </w:pPr>
            <w:r>
              <w:rPr>
                <w:bCs/>
                <w:sz w:val="22"/>
                <w:szCs w:val="22"/>
                <w:lang w:val="pl-PL"/>
              </w:rPr>
              <w:t>- niebieskiej</w:t>
            </w:r>
          </w:p>
          <w:p w:rsidR="002A3A96" w:rsidRDefault="002A3A96" w:rsidP="007015AD">
            <w:pPr>
              <w:pStyle w:val="Wypunktowanie"/>
              <w:ind w:left="0" w:firstLine="0"/>
              <w:jc w:val="both"/>
              <w:rPr>
                <w:bCs/>
                <w:sz w:val="22"/>
                <w:szCs w:val="22"/>
                <w:lang w:val="pl-PL"/>
              </w:rPr>
            </w:pPr>
            <w:r>
              <w:rPr>
                <w:bCs/>
                <w:sz w:val="22"/>
                <w:szCs w:val="22"/>
                <w:lang w:val="pl-PL"/>
              </w:rPr>
              <w:t>- brązowej</w:t>
            </w:r>
          </w:p>
          <w:p w:rsidR="002A3A96" w:rsidRDefault="002A3A96" w:rsidP="007015AD">
            <w:pPr>
              <w:pStyle w:val="Wypunktowanie"/>
              <w:ind w:left="0" w:firstLine="0"/>
              <w:jc w:val="both"/>
              <w:rPr>
                <w:bCs/>
                <w:sz w:val="22"/>
                <w:szCs w:val="22"/>
              </w:rPr>
            </w:pPr>
            <w:r>
              <w:rPr>
                <w:bCs/>
                <w:sz w:val="22"/>
                <w:szCs w:val="22"/>
              </w:rPr>
              <w:t xml:space="preserve">- </w:t>
            </w:r>
            <w:proofErr w:type="spellStart"/>
            <w:r>
              <w:rPr>
                <w:bCs/>
                <w:sz w:val="22"/>
                <w:szCs w:val="22"/>
              </w:rPr>
              <w:t>pomarańczowej</w:t>
            </w:r>
            <w:proofErr w:type="spellEnd"/>
          </w:p>
          <w:p w:rsidR="002A3A96" w:rsidRDefault="002A3A96" w:rsidP="007015AD">
            <w:pPr>
              <w:pStyle w:val="Wypunktowanie"/>
              <w:ind w:left="0" w:firstLine="0"/>
              <w:jc w:val="both"/>
              <w:rPr>
                <w:bCs/>
                <w:sz w:val="22"/>
                <w:szCs w:val="22"/>
              </w:rPr>
            </w:pPr>
            <w:r>
              <w:rPr>
                <w:bCs/>
                <w:sz w:val="22"/>
                <w:szCs w:val="22"/>
              </w:rPr>
              <w:t xml:space="preserve">- </w:t>
            </w:r>
            <w:proofErr w:type="spellStart"/>
            <w:r>
              <w:rPr>
                <w:bCs/>
                <w:sz w:val="22"/>
                <w:szCs w:val="22"/>
              </w:rPr>
              <w:t>szarej</w:t>
            </w:r>
            <w:proofErr w:type="spellEnd"/>
          </w:p>
        </w:tc>
        <w:tc>
          <w:tcPr>
            <w:tcW w:w="993"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cd/m</w:t>
            </w:r>
            <w:r>
              <w:rPr>
                <w:rFonts w:ascii="Calibri" w:hAnsi="Calibri" w:cs="Calibri"/>
                <w:sz w:val="22"/>
                <w:szCs w:val="22"/>
                <w:vertAlign w:val="superscript"/>
                <w:lang w:eastAsia="en-US" w:bidi="en-US"/>
              </w:rPr>
              <w:t>2</w:t>
            </w:r>
            <w:r>
              <w:rPr>
                <w:rFonts w:ascii="Calibri" w:hAnsi="Calibri" w:cs="Calibri"/>
                <w:sz w:val="22"/>
                <w:szCs w:val="22"/>
                <w:lang w:eastAsia="en-US" w:bidi="en-US"/>
              </w:rPr>
              <w:t>lx</w:t>
            </w:r>
          </w:p>
        </w:tc>
        <w:tc>
          <w:tcPr>
            <w:tcW w:w="155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1</w:t>
            </w: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podstawowy"/>
              <w:spacing w:after="0"/>
              <w:jc w:val="both"/>
              <w:rPr>
                <w:sz w:val="22"/>
                <w:szCs w:val="22"/>
                <w:lang w:val="fr-FR"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50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35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10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7</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0,6</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30</w:t>
            </w:r>
          </w:p>
        </w:tc>
        <w:tc>
          <w:tcPr>
            <w:tcW w:w="1595"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2</w:t>
            </w: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podstawowy"/>
              <w:spacing w:after="0"/>
              <w:jc w:val="both"/>
              <w:rPr>
                <w:sz w:val="22"/>
                <w:szCs w:val="22"/>
                <w:lang w:val="fr-FR"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180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120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21</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14</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8</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65</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90</w:t>
            </w:r>
          </w:p>
        </w:tc>
      </w:tr>
      <w:tr w:rsidR="002A3A96" w:rsidTr="007015AD">
        <w:tc>
          <w:tcPr>
            <w:tcW w:w="56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2</w:t>
            </w:r>
          </w:p>
        </w:tc>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Współczynnik luminancji </w:t>
            </w:r>
            <w:r>
              <w:rPr>
                <w:rFonts w:ascii="Symbol" w:hAnsi="Symbol"/>
                <w:sz w:val="22"/>
                <w:szCs w:val="22"/>
                <w:lang w:eastAsia="en-US" w:bidi="en-US"/>
              </w:rPr>
              <w:t></w:t>
            </w:r>
            <w:r>
              <w:rPr>
                <w:rFonts w:ascii="Calibri" w:hAnsi="Calibri" w:cs="Calibri"/>
                <w:sz w:val="22"/>
                <w:szCs w:val="22"/>
                <w:lang w:eastAsia="en-US" w:bidi="en-US"/>
              </w:rPr>
              <w:t xml:space="preserve"> i współrzędne chromatyczności x, y </w:t>
            </w:r>
            <w:r>
              <w:rPr>
                <w:rFonts w:ascii="Calibri" w:hAnsi="Calibri" w:cs="Calibri"/>
                <w:sz w:val="22"/>
                <w:szCs w:val="22"/>
                <w:lang w:eastAsia="en-US" w:bidi="en-US"/>
              </w:rPr>
              <w:tab/>
              <w:t>) dla folii:</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białej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żółtej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czerwonej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xml:space="preserve">- zielonej </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niebieskiej</w:t>
            </w:r>
          </w:p>
          <w:p w:rsidR="002A3A96" w:rsidRDefault="002A3A96" w:rsidP="007015AD">
            <w:pPr>
              <w:pStyle w:val="Wypunktowanie"/>
              <w:jc w:val="both"/>
              <w:rPr>
                <w:sz w:val="22"/>
                <w:szCs w:val="22"/>
                <w:lang w:val="pl-PL"/>
              </w:rPr>
            </w:pPr>
            <w:r>
              <w:rPr>
                <w:sz w:val="22"/>
                <w:szCs w:val="22"/>
                <w:lang w:val="pl-PL"/>
              </w:rPr>
              <w:t>- brązowej</w:t>
            </w:r>
          </w:p>
          <w:p w:rsidR="002A3A96" w:rsidRDefault="002A3A96" w:rsidP="007015AD">
            <w:pPr>
              <w:pStyle w:val="Wypunktowanie"/>
              <w:jc w:val="both"/>
              <w:rPr>
                <w:sz w:val="22"/>
                <w:szCs w:val="22"/>
              </w:rPr>
            </w:pPr>
            <w:r>
              <w:rPr>
                <w:sz w:val="22"/>
                <w:szCs w:val="22"/>
              </w:rPr>
              <w:t xml:space="preserve">- </w:t>
            </w:r>
            <w:proofErr w:type="spellStart"/>
            <w:r>
              <w:rPr>
                <w:sz w:val="22"/>
                <w:szCs w:val="22"/>
              </w:rPr>
              <w:t>pomarańczowej</w:t>
            </w:r>
            <w:proofErr w:type="spellEnd"/>
          </w:p>
          <w:p w:rsidR="002A3A96" w:rsidRDefault="002A3A96" w:rsidP="007015AD">
            <w:pPr>
              <w:pStyle w:val="Wypunktowanie"/>
              <w:jc w:val="both"/>
              <w:rPr>
                <w:sz w:val="22"/>
                <w:szCs w:val="22"/>
              </w:rPr>
            </w:pPr>
            <w:r>
              <w:rPr>
                <w:sz w:val="22"/>
                <w:szCs w:val="22"/>
              </w:rPr>
              <w:t xml:space="preserve">- </w:t>
            </w:r>
            <w:proofErr w:type="spellStart"/>
            <w:r>
              <w:rPr>
                <w:sz w:val="22"/>
                <w:szCs w:val="22"/>
              </w:rPr>
              <w:t>szarej</w:t>
            </w:r>
            <w:proofErr w:type="spellEnd"/>
          </w:p>
        </w:tc>
        <w:tc>
          <w:tcPr>
            <w:tcW w:w="993"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w:t>
            </w:r>
          </w:p>
        </w:tc>
        <w:tc>
          <w:tcPr>
            <w:tcW w:w="155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1</w:t>
            </w: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0,35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0,27</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0,04</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0,01</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0,09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0,03</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0,17</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0,18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0,12</w:t>
            </w:r>
          </w:p>
        </w:tc>
        <w:tc>
          <w:tcPr>
            <w:tcW w:w="1595"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2</w:t>
            </w:r>
          </w:p>
          <w:p w:rsidR="002A3A96" w:rsidRDefault="002A3A96" w:rsidP="007015AD">
            <w:pPr>
              <w:pStyle w:val="Tekstpodstawowy"/>
              <w:spacing w:after="0"/>
              <w:jc w:val="both"/>
              <w:rPr>
                <w:sz w:val="22"/>
                <w:szCs w:val="22"/>
                <w:lang w:val="en-US" w:eastAsia="en-US" w:bidi="en-US"/>
              </w:rPr>
            </w:pPr>
          </w:p>
          <w:p w:rsidR="002A3A96" w:rsidRDefault="002A3A96" w:rsidP="007015AD">
            <w:pPr>
              <w:pStyle w:val="Tekstpodstawowy"/>
              <w:spacing w:after="0"/>
              <w:jc w:val="both"/>
              <w:rPr>
                <w:sz w:val="22"/>
                <w:szCs w:val="22"/>
                <w:lang w:val="en-US"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0,27</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0,16</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0,03</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0,03</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0,01</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0,09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0,03</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0,14</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0,18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0,12</w:t>
            </w:r>
          </w:p>
        </w:tc>
      </w:tr>
      <w:tr w:rsidR="002A3A96" w:rsidTr="007015AD">
        <w:tc>
          <w:tcPr>
            <w:tcW w:w="7547" w:type="dxa"/>
            <w:gridSpan w:val="5"/>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bCs w:val="0"/>
                <w:sz w:val="22"/>
                <w:szCs w:val="22"/>
                <w:lang w:eastAsia="en-US" w:bidi="en-US"/>
              </w:rPr>
            </w:pPr>
            <w:r>
              <w:rPr>
                <w:rFonts w:ascii="Calibri" w:hAnsi="Calibri" w:cs="Calibri"/>
                <w:bCs w:val="0"/>
                <w:sz w:val="22"/>
                <w:szCs w:val="22"/>
                <w:lang w:eastAsia="en-US" w:bidi="en-US"/>
              </w:rPr>
              <w:tab/>
              <w:t>) współrzędne chromatyczności x, y w polu barw według tablicy 3</w:t>
            </w:r>
          </w:p>
        </w:tc>
      </w:tr>
    </w:tbl>
    <w:p w:rsidR="002A3A96" w:rsidRDefault="002A3A96" w:rsidP="002A3A96">
      <w:pPr>
        <w:pStyle w:val="Tablica"/>
        <w:spacing w:before="240"/>
        <w:jc w:val="both"/>
        <w:rPr>
          <w:b w:val="0"/>
          <w:bCs/>
          <w:sz w:val="22"/>
          <w:szCs w:val="22"/>
          <w:lang w:val="pl-PL"/>
        </w:rPr>
      </w:pPr>
      <w:r>
        <w:rPr>
          <w:b w:val="0"/>
          <w:bCs/>
          <w:sz w:val="22"/>
          <w:szCs w:val="22"/>
          <w:lang w:val="pl-PL"/>
        </w:rPr>
        <w:t>Tablica 3. Współrzędne punktów narożnych wyznaczających pola barw</w:t>
      </w:r>
    </w:p>
    <w:tbl>
      <w:tblPr>
        <w:tblW w:w="0" w:type="auto"/>
        <w:tblInd w:w="-10" w:type="dxa"/>
        <w:tblLayout w:type="fixed"/>
        <w:tblCellMar>
          <w:left w:w="70" w:type="dxa"/>
          <w:right w:w="70" w:type="dxa"/>
        </w:tblCellMar>
        <w:tblLook w:val="0000" w:firstRow="0" w:lastRow="0" w:firstColumn="0" w:lastColumn="0" w:noHBand="0" w:noVBand="0"/>
      </w:tblPr>
      <w:tblGrid>
        <w:gridCol w:w="1913"/>
        <w:gridCol w:w="851"/>
        <w:gridCol w:w="1134"/>
        <w:gridCol w:w="1134"/>
        <w:gridCol w:w="1134"/>
        <w:gridCol w:w="1154"/>
      </w:tblGrid>
      <w:tr w:rsidR="002A3A96" w:rsidTr="007015AD">
        <w:trPr>
          <w:cantSplit/>
          <w:trHeight w:val="528"/>
          <w:tblHeader/>
        </w:trPr>
        <w:tc>
          <w:tcPr>
            <w:tcW w:w="2764" w:type="dxa"/>
            <w:gridSpan w:val="2"/>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Barwa folii</w:t>
            </w:r>
          </w:p>
        </w:tc>
        <w:tc>
          <w:tcPr>
            <w:tcW w:w="4556" w:type="dxa"/>
            <w:gridSpan w:val="4"/>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Współrzędne chromatyczności punktów narożnych wyznaczających pole barwy</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(źródło światła D</w:t>
            </w:r>
            <w:r>
              <w:rPr>
                <w:rFonts w:ascii="Calibri" w:hAnsi="Calibri" w:cs="Calibri"/>
                <w:sz w:val="22"/>
                <w:szCs w:val="22"/>
                <w:vertAlign w:val="subscript"/>
                <w:lang w:eastAsia="en-US" w:bidi="en-US"/>
              </w:rPr>
              <w:t>65</w:t>
            </w:r>
            <w:r>
              <w:rPr>
                <w:rFonts w:ascii="Calibri" w:hAnsi="Calibri" w:cs="Calibri"/>
                <w:sz w:val="22"/>
                <w:szCs w:val="22"/>
                <w:lang w:eastAsia="en-US" w:bidi="en-US"/>
              </w:rPr>
              <w:t xml:space="preserve">, geometria pomiaru 45/0 </w:t>
            </w:r>
            <w:r>
              <w:rPr>
                <w:rFonts w:ascii="Calibri" w:hAnsi="Calibri" w:cs="Calibri"/>
                <w:sz w:val="22"/>
                <w:szCs w:val="22"/>
                <w:vertAlign w:val="superscript"/>
                <w:lang w:eastAsia="en-US" w:bidi="en-US"/>
              </w:rPr>
              <w:t>o</w:t>
            </w:r>
            <w:r>
              <w:rPr>
                <w:rFonts w:ascii="Calibri" w:hAnsi="Calibri" w:cs="Calibri"/>
                <w:sz w:val="22"/>
                <w:szCs w:val="22"/>
                <w:lang w:eastAsia="en-US" w:bidi="en-US"/>
              </w:rPr>
              <w:t xml:space="preserve">) </w:t>
            </w:r>
          </w:p>
        </w:tc>
      </w:tr>
      <w:tr w:rsidR="002A3A96" w:rsidTr="007015AD">
        <w:trPr>
          <w:cantSplit/>
          <w:trHeight w:val="194"/>
          <w:tblHeader/>
        </w:trPr>
        <w:tc>
          <w:tcPr>
            <w:tcW w:w="2764" w:type="dxa"/>
            <w:gridSpan w:val="2"/>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1</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2</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4</w:t>
            </w:r>
          </w:p>
        </w:tc>
      </w:tr>
      <w:tr w:rsidR="002A3A96" w:rsidTr="007015AD">
        <w:trPr>
          <w:cantSplit/>
          <w:trHeight w:val="270"/>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Biała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0,355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0,305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0,285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0,335</w:t>
            </w:r>
          </w:p>
        </w:tc>
      </w:tr>
      <w:tr w:rsidR="002A3A96" w:rsidTr="007015AD">
        <w:trPr>
          <w:cantSplit/>
          <w:trHeight w:val="274"/>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0,355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0,305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0,325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0,375</w:t>
            </w:r>
          </w:p>
        </w:tc>
      </w:tr>
      <w:tr w:rsidR="002A3A96" w:rsidTr="007015AD">
        <w:trPr>
          <w:cantSplit/>
          <w:trHeight w:val="214"/>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Żółta typ 1 folii</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0,522</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0,470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0,427</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0,465</w:t>
            </w:r>
          </w:p>
        </w:tc>
      </w:tr>
      <w:tr w:rsidR="002A3A96" w:rsidTr="007015AD">
        <w:trPr>
          <w:cantSplit/>
          <w:trHeight w:val="281"/>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0,477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0,440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0,483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0,534</w:t>
            </w:r>
          </w:p>
        </w:tc>
      </w:tr>
      <w:tr w:rsidR="002A3A96" w:rsidTr="007015AD">
        <w:trPr>
          <w:cantSplit/>
          <w:trHeight w:val="199"/>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Żółta typ 2 folii</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0,545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0,487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0,427</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0,465</w:t>
            </w:r>
          </w:p>
        </w:tc>
      </w:tr>
      <w:tr w:rsidR="002A3A96" w:rsidTr="007015AD">
        <w:trPr>
          <w:cantSplit/>
          <w:trHeight w:val="199"/>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0,454</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0,423</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0,483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0,534</w:t>
            </w:r>
          </w:p>
        </w:tc>
      </w:tr>
      <w:tr w:rsidR="002A3A96" w:rsidTr="007015AD">
        <w:trPr>
          <w:cantSplit/>
          <w:trHeight w:val="182"/>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line="182" w:lineRule="atLeast"/>
              <w:jc w:val="both"/>
              <w:rPr>
                <w:rFonts w:ascii="Calibri" w:hAnsi="Calibri" w:cs="Calibri"/>
                <w:sz w:val="22"/>
                <w:szCs w:val="22"/>
                <w:lang w:eastAsia="en-US" w:bidi="en-US"/>
              </w:rPr>
            </w:pPr>
            <w:r>
              <w:rPr>
                <w:rFonts w:ascii="Calibri" w:hAnsi="Calibri" w:cs="Calibri"/>
                <w:sz w:val="22"/>
                <w:szCs w:val="22"/>
                <w:lang w:eastAsia="en-US" w:bidi="en-US"/>
              </w:rPr>
              <w:t>Czerwona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 xml:space="preserve">x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0,735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0,674</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0,569</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0,655</w:t>
            </w:r>
          </w:p>
        </w:tc>
      </w:tr>
      <w:tr w:rsidR="002A3A96" w:rsidTr="007015AD">
        <w:trPr>
          <w:cantSplit/>
          <w:trHeight w:val="214"/>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y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0,265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0,236</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0,341</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0,345</w:t>
            </w:r>
          </w:p>
        </w:tc>
      </w:tr>
      <w:tr w:rsidR="002A3A96" w:rsidTr="007015AD">
        <w:trPr>
          <w:cantSplit/>
          <w:trHeight w:val="254"/>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Niebieska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x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0,078</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0,150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0,210</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0,137</w:t>
            </w:r>
          </w:p>
        </w:tc>
      </w:tr>
      <w:tr w:rsidR="002A3A96" w:rsidTr="007015AD">
        <w:trPr>
          <w:cantSplit/>
          <w:trHeight w:val="144"/>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 xml:space="preserve">y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0,171</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0,220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0,160</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0,038</w:t>
            </w:r>
          </w:p>
        </w:tc>
      </w:tr>
      <w:tr w:rsidR="002A3A96" w:rsidTr="007015AD">
        <w:trPr>
          <w:cantSplit/>
          <w:trHeight w:val="213"/>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Zielona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x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0,007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0,248</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0,177</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0,026</w:t>
            </w:r>
          </w:p>
        </w:tc>
      </w:tr>
      <w:tr w:rsidR="002A3A96" w:rsidTr="007015AD">
        <w:trPr>
          <w:cantSplit/>
          <w:trHeight w:val="230"/>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y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0,703</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0,409</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0,362</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0,399</w:t>
            </w:r>
          </w:p>
        </w:tc>
      </w:tr>
      <w:tr w:rsidR="002A3A96" w:rsidTr="007015AD">
        <w:trPr>
          <w:cantSplit/>
          <w:trHeight w:val="213"/>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Brązowa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0,455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0,523</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0,479</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0,558</w:t>
            </w:r>
          </w:p>
        </w:tc>
      </w:tr>
      <w:tr w:rsidR="002A3A96" w:rsidTr="007015AD">
        <w:trPr>
          <w:cantSplit/>
          <w:trHeight w:val="230"/>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0,429</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0,394</w:t>
            </w:r>
          </w:p>
        </w:tc>
      </w:tr>
      <w:tr w:rsidR="002A3A96" w:rsidTr="007015AD">
        <w:trPr>
          <w:cantSplit/>
          <w:trHeight w:val="213"/>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Pomarańczowa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0,610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0,535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0,506</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0,570</w:t>
            </w:r>
          </w:p>
        </w:tc>
      </w:tr>
      <w:tr w:rsidR="002A3A96" w:rsidTr="007015AD">
        <w:trPr>
          <w:cantSplit/>
          <w:trHeight w:val="230"/>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0,404</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0,429</w:t>
            </w:r>
          </w:p>
        </w:tc>
      </w:tr>
      <w:tr w:rsidR="002A3A96" w:rsidTr="007015AD">
        <w:trPr>
          <w:cantSplit/>
          <w:trHeight w:val="199"/>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lastRenderedPageBreak/>
              <w:t>Szara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0,350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0,300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0,285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0,335</w:t>
            </w:r>
          </w:p>
        </w:tc>
      </w:tr>
      <w:tr w:rsidR="002A3A96" w:rsidTr="007015AD">
        <w:trPr>
          <w:cantSplit/>
          <w:trHeight w:val="199"/>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0,360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0,310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0,325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0,375</w:t>
            </w:r>
          </w:p>
        </w:tc>
      </w:tr>
    </w:tbl>
    <w:p w:rsidR="002A3A96" w:rsidRDefault="002A3A96" w:rsidP="002A3A96">
      <w:pPr>
        <w:spacing w:before="240" w:after="120"/>
        <w:jc w:val="both"/>
        <w:rPr>
          <w:sz w:val="22"/>
          <w:szCs w:val="22"/>
        </w:rPr>
      </w:pPr>
      <w:r>
        <w:rPr>
          <w:b/>
          <w:sz w:val="22"/>
          <w:szCs w:val="22"/>
        </w:rPr>
        <w:t xml:space="preserve">2.6.2. </w:t>
      </w:r>
      <w:proofErr w:type="spellStart"/>
      <w:r>
        <w:rPr>
          <w:sz w:val="22"/>
          <w:szCs w:val="22"/>
        </w:rPr>
        <w:t>Wymagania</w:t>
      </w:r>
      <w:proofErr w:type="spellEnd"/>
      <w:r>
        <w:rPr>
          <w:sz w:val="22"/>
          <w:szCs w:val="22"/>
        </w:rPr>
        <w:t xml:space="preserve"> </w:t>
      </w:r>
      <w:proofErr w:type="spellStart"/>
      <w:r>
        <w:rPr>
          <w:sz w:val="22"/>
          <w:szCs w:val="22"/>
        </w:rPr>
        <w:t>jakościowe</w:t>
      </w:r>
      <w:proofErr w:type="spellEnd"/>
      <w:r>
        <w:rPr>
          <w:sz w:val="22"/>
          <w:szCs w:val="22"/>
        </w:rPr>
        <w:t xml:space="preserve"> </w:t>
      </w:r>
    </w:p>
    <w:p w:rsidR="002A3A96" w:rsidRDefault="002A3A96" w:rsidP="002A3A96">
      <w:pPr>
        <w:widowControl w:val="0"/>
        <w:jc w:val="both"/>
        <w:rPr>
          <w:sz w:val="22"/>
          <w:szCs w:val="22"/>
          <w:lang w:val="pl-PL"/>
        </w:rPr>
      </w:pPr>
      <w:r>
        <w:rPr>
          <w:sz w:val="22"/>
          <w:szCs w:val="22"/>
          <w:lang w:val="pl-PL"/>
        </w:rPr>
        <w:tab/>
        <w:t xml:space="preserve">Powierzchnia licowa znaku powinna być równa, gładka, bez rozwarstwień, pęcherzy i </w:t>
      </w:r>
      <w:proofErr w:type="spellStart"/>
      <w:r>
        <w:rPr>
          <w:sz w:val="22"/>
          <w:szCs w:val="22"/>
          <w:lang w:val="pl-PL"/>
        </w:rPr>
        <w:t>odklejeń</w:t>
      </w:r>
      <w:proofErr w:type="spellEnd"/>
      <w:r>
        <w:rPr>
          <w:sz w:val="22"/>
          <w:szCs w:val="22"/>
          <w:lang w:val="pl-PL"/>
        </w:rPr>
        <w:t xml:space="preserve"> na krawędziach. Na powierzchni mogą występować w obrębie jednego pola średnio nie więcej niż 0,7 błędów na powierzchni (kurz, pęcherze) o wielkości najwyżej 1 mm. Rysy nie mają prawa wystąpić.</w:t>
      </w:r>
    </w:p>
    <w:p w:rsidR="002A3A96" w:rsidRDefault="002A3A96" w:rsidP="002A3A96">
      <w:pPr>
        <w:jc w:val="both"/>
        <w:rPr>
          <w:sz w:val="22"/>
          <w:szCs w:val="22"/>
          <w:lang w:val="pl-PL"/>
        </w:rPr>
      </w:pPr>
      <w:r>
        <w:rPr>
          <w:sz w:val="22"/>
          <w:szCs w:val="22"/>
          <w:lang w:val="pl-PL"/>
        </w:rPr>
        <w:tab/>
        <w:t>Sposób połączenia folii z powierzchnią tarczy znaku powinien uniemożliwiać jej odłączenie od tarczy bez jej zniszczenia.</w:t>
      </w:r>
    </w:p>
    <w:p w:rsidR="002A3A96" w:rsidRDefault="002A3A96" w:rsidP="002A3A96">
      <w:pPr>
        <w:jc w:val="both"/>
        <w:rPr>
          <w:sz w:val="22"/>
          <w:szCs w:val="22"/>
          <w:lang w:val="pl-PL"/>
        </w:rPr>
      </w:pPr>
      <w:r>
        <w:rPr>
          <w:sz w:val="22"/>
          <w:szCs w:val="22"/>
          <w:lang w:val="pl-PL"/>
        </w:rPr>
        <w:tab/>
        <w:t>Dokładność rysunku znaku powinna być taka, aby wady konturów znaku, które mogą powstać przy nanoszeniu farby na odblaskową powierzchnię znaku, nie były większe niż podane w p. 2.6.3.</w:t>
      </w:r>
    </w:p>
    <w:p w:rsidR="002A3A96" w:rsidRDefault="002A3A96" w:rsidP="002A3A96">
      <w:pPr>
        <w:widowControl w:val="0"/>
        <w:ind w:firstLine="709"/>
        <w:jc w:val="both"/>
        <w:rPr>
          <w:sz w:val="22"/>
          <w:szCs w:val="22"/>
          <w:lang w:val="pl-PL"/>
        </w:rPr>
      </w:pPr>
      <w:r>
        <w:rPr>
          <w:sz w:val="22"/>
          <w:szCs w:val="22"/>
          <w:lang w:val="pl-PL"/>
        </w:rPr>
        <w:t>Lica znaków wykonane drukiem sitowym powinny być wolne od smug i cieni.</w:t>
      </w:r>
    </w:p>
    <w:p w:rsidR="002A3A96" w:rsidRDefault="002A3A96" w:rsidP="002A3A96">
      <w:pPr>
        <w:pStyle w:val="Nagwek"/>
        <w:tabs>
          <w:tab w:val="left" w:pos="708"/>
        </w:tabs>
        <w:jc w:val="both"/>
        <w:rPr>
          <w:sz w:val="22"/>
          <w:szCs w:val="22"/>
        </w:rPr>
      </w:pPr>
      <w:r>
        <w:rPr>
          <w:sz w:val="22"/>
          <w:szCs w:val="22"/>
        </w:rPr>
        <w:tab/>
        <w:t>Krawędzie lica znaku z folii typu 2 i folii pryzmatycznej powinny być odpowiednio zabezpieczone np. przez lakierowanie lub ramą z profilu ceowego.</w:t>
      </w:r>
    </w:p>
    <w:p w:rsidR="002A3A96" w:rsidRDefault="002A3A96" w:rsidP="002A3A96">
      <w:pPr>
        <w:widowControl w:val="0"/>
        <w:ind w:firstLine="709"/>
        <w:jc w:val="both"/>
        <w:rPr>
          <w:sz w:val="22"/>
          <w:szCs w:val="22"/>
          <w:lang w:val="pl-PL"/>
        </w:rPr>
      </w:pPr>
      <w:r>
        <w:rPr>
          <w:sz w:val="22"/>
          <w:szCs w:val="22"/>
          <w:lang w:val="pl-PL"/>
        </w:rPr>
        <w:t xml:space="preserve">Powłoka lakiernicza w kolorze RAL 7037 na tylnej stronie znaku powinna być równa, gładka bez smug i zacieków. </w:t>
      </w:r>
    </w:p>
    <w:p w:rsidR="002A3A96" w:rsidRDefault="002A3A96" w:rsidP="002A3A96">
      <w:pPr>
        <w:widowControl w:val="0"/>
        <w:ind w:firstLine="709"/>
        <w:jc w:val="both"/>
        <w:rPr>
          <w:sz w:val="22"/>
          <w:szCs w:val="22"/>
          <w:lang w:val="pl-PL"/>
        </w:rPr>
      </w:pPr>
      <w:r>
        <w:rPr>
          <w:sz w:val="22"/>
          <w:szCs w:val="22"/>
          <w:lang w:val="pl-PL"/>
        </w:rPr>
        <w:t>Sprawdzenie polega na ocenie wizualnej.</w:t>
      </w:r>
    </w:p>
    <w:p w:rsidR="002A3A96" w:rsidRDefault="002A3A96" w:rsidP="002A3A96">
      <w:pPr>
        <w:spacing w:before="120"/>
        <w:jc w:val="both"/>
        <w:rPr>
          <w:b/>
          <w:bCs/>
          <w:sz w:val="22"/>
          <w:szCs w:val="22"/>
          <w:lang w:val="pl-PL"/>
        </w:rPr>
      </w:pPr>
      <w:r>
        <w:rPr>
          <w:b/>
          <w:bCs/>
          <w:sz w:val="22"/>
          <w:szCs w:val="22"/>
          <w:lang w:val="pl-PL"/>
        </w:rPr>
        <w:t>2.6.3 Tolerancje wymiarowe znaków drogowych</w:t>
      </w:r>
    </w:p>
    <w:p w:rsidR="002A3A96" w:rsidRDefault="002A3A96" w:rsidP="002A3A96">
      <w:pPr>
        <w:spacing w:before="120" w:after="120"/>
        <w:jc w:val="both"/>
        <w:rPr>
          <w:b/>
          <w:bCs/>
          <w:sz w:val="22"/>
          <w:szCs w:val="22"/>
          <w:lang w:val="pl-PL"/>
        </w:rPr>
      </w:pPr>
      <w:r>
        <w:rPr>
          <w:b/>
          <w:bCs/>
          <w:sz w:val="22"/>
          <w:szCs w:val="22"/>
          <w:lang w:val="pl-PL"/>
        </w:rPr>
        <w:t>2.6.3.1 Tolerancje wymiarowe dla grubości blach</w:t>
      </w:r>
    </w:p>
    <w:p w:rsidR="002A3A96" w:rsidRDefault="002A3A96" w:rsidP="002A3A96">
      <w:pPr>
        <w:ind w:firstLine="709"/>
        <w:jc w:val="both"/>
        <w:rPr>
          <w:bCs/>
          <w:sz w:val="22"/>
          <w:szCs w:val="22"/>
        </w:rPr>
      </w:pPr>
      <w:proofErr w:type="spellStart"/>
      <w:r>
        <w:rPr>
          <w:bCs/>
          <w:sz w:val="22"/>
          <w:szCs w:val="22"/>
        </w:rPr>
        <w:t>Sprawdzenie</w:t>
      </w:r>
      <w:proofErr w:type="spellEnd"/>
      <w:r>
        <w:rPr>
          <w:bCs/>
          <w:sz w:val="22"/>
          <w:szCs w:val="22"/>
        </w:rPr>
        <w:t xml:space="preserve"> </w:t>
      </w:r>
      <w:proofErr w:type="spellStart"/>
      <w:r>
        <w:rPr>
          <w:bCs/>
          <w:sz w:val="22"/>
          <w:szCs w:val="22"/>
        </w:rPr>
        <w:t>śrubą</w:t>
      </w:r>
      <w:proofErr w:type="spellEnd"/>
      <w:r>
        <w:rPr>
          <w:bCs/>
          <w:sz w:val="22"/>
          <w:szCs w:val="22"/>
        </w:rPr>
        <w:t xml:space="preserve"> </w:t>
      </w:r>
      <w:proofErr w:type="spellStart"/>
      <w:r>
        <w:rPr>
          <w:bCs/>
          <w:sz w:val="22"/>
          <w:szCs w:val="22"/>
        </w:rPr>
        <w:t>mikrometryczną</w:t>
      </w:r>
      <w:proofErr w:type="spellEnd"/>
      <w:r>
        <w:rPr>
          <w:bCs/>
          <w:sz w:val="22"/>
          <w:szCs w:val="22"/>
        </w:rPr>
        <w:t>:</w:t>
      </w:r>
    </w:p>
    <w:p w:rsidR="002A3A96" w:rsidRDefault="002A3A96" w:rsidP="002A3A96">
      <w:pPr>
        <w:numPr>
          <w:ilvl w:val="0"/>
          <w:numId w:val="5"/>
        </w:numPr>
        <w:overflowPunct w:val="0"/>
        <w:autoSpaceDE w:val="0"/>
        <w:jc w:val="both"/>
        <w:rPr>
          <w:sz w:val="22"/>
          <w:szCs w:val="22"/>
          <w:lang w:val="pl-PL"/>
        </w:rPr>
      </w:pPr>
      <w:r>
        <w:rPr>
          <w:sz w:val="22"/>
          <w:szCs w:val="22"/>
          <w:lang w:val="pl-PL"/>
        </w:rPr>
        <w:t xml:space="preserve">dla blachy stalowej ocynkowanej ogniowo o gr. 1,25 - 1,5 mm wynosi </w:t>
      </w:r>
      <w:r>
        <w:rPr>
          <w:sz w:val="22"/>
          <w:szCs w:val="22"/>
          <w:lang w:val="pl-PL"/>
        </w:rPr>
        <w:tab/>
        <w:t xml:space="preserve"> - 0,14 mm,</w:t>
      </w:r>
    </w:p>
    <w:p w:rsidR="002A3A96" w:rsidRDefault="002A3A96" w:rsidP="002A3A96">
      <w:pPr>
        <w:numPr>
          <w:ilvl w:val="0"/>
          <w:numId w:val="5"/>
        </w:numPr>
        <w:overflowPunct w:val="0"/>
        <w:autoSpaceDE w:val="0"/>
        <w:jc w:val="both"/>
        <w:rPr>
          <w:sz w:val="22"/>
          <w:szCs w:val="22"/>
          <w:lang w:val="pl-PL"/>
        </w:rPr>
      </w:pPr>
      <w:r>
        <w:rPr>
          <w:sz w:val="22"/>
          <w:szCs w:val="22"/>
          <w:lang w:val="pl-PL"/>
        </w:rPr>
        <w:t xml:space="preserve">dla blach aluminiowych o gr. 1,5 - 2,0 mm wynosi </w:t>
      </w:r>
      <w:r>
        <w:rPr>
          <w:sz w:val="22"/>
          <w:szCs w:val="22"/>
          <w:lang w:val="pl-PL"/>
        </w:rPr>
        <w:tab/>
      </w:r>
      <w:r>
        <w:rPr>
          <w:sz w:val="22"/>
          <w:szCs w:val="22"/>
          <w:lang w:val="pl-PL"/>
        </w:rPr>
        <w:tab/>
        <w:t xml:space="preserve"> - 0,10 mm.</w:t>
      </w:r>
    </w:p>
    <w:p w:rsidR="002A3A96" w:rsidRDefault="002A3A96" w:rsidP="002A3A96">
      <w:pPr>
        <w:spacing w:before="120" w:after="120"/>
        <w:jc w:val="both"/>
        <w:rPr>
          <w:b/>
          <w:bCs/>
          <w:sz w:val="22"/>
          <w:szCs w:val="22"/>
          <w:lang w:val="pl-PL"/>
        </w:rPr>
      </w:pPr>
      <w:r>
        <w:rPr>
          <w:b/>
          <w:bCs/>
          <w:sz w:val="22"/>
          <w:szCs w:val="22"/>
          <w:lang w:val="pl-PL"/>
        </w:rPr>
        <w:t xml:space="preserve">2.6.3.2 Tolerancje wymiarowe dla grubości powłok malarskich </w:t>
      </w:r>
    </w:p>
    <w:p w:rsidR="002A3A96" w:rsidRDefault="002A3A96" w:rsidP="002A3A96">
      <w:pPr>
        <w:ind w:firstLine="709"/>
        <w:jc w:val="both"/>
        <w:rPr>
          <w:bCs/>
          <w:sz w:val="22"/>
          <w:szCs w:val="22"/>
          <w:lang w:val="pl-PL"/>
        </w:rPr>
      </w:pPr>
      <w:r>
        <w:rPr>
          <w:sz w:val="22"/>
          <w:szCs w:val="22"/>
          <w:lang w:val="pl-PL"/>
        </w:rPr>
        <w:t xml:space="preserve">Dla powłoki lakierniczej na tylnej powierzchni tarczy znaku o grubości 60 µm wynosi </w:t>
      </w:r>
      <w:r>
        <w:rPr>
          <w:rFonts w:ascii="Symbol" w:hAnsi="Symbol"/>
          <w:sz w:val="22"/>
          <w:szCs w:val="22"/>
        </w:rPr>
        <w:t></w:t>
      </w:r>
      <w:r>
        <w:rPr>
          <w:sz w:val="22"/>
          <w:szCs w:val="22"/>
          <w:lang w:val="pl-PL"/>
        </w:rPr>
        <w:t xml:space="preserve">15 nm. </w:t>
      </w:r>
      <w:r>
        <w:rPr>
          <w:bCs/>
          <w:sz w:val="22"/>
          <w:szCs w:val="22"/>
          <w:lang w:val="pl-PL"/>
        </w:rPr>
        <w:t>Sprawdzenie wg PN-EN ISO 2808:2000 [22].</w:t>
      </w:r>
    </w:p>
    <w:p w:rsidR="002A3A96" w:rsidRDefault="002A3A96" w:rsidP="002A3A96">
      <w:pPr>
        <w:spacing w:before="120" w:after="120"/>
        <w:jc w:val="both"/>
        <w:rPr>
          <w:b/>
          <w:bCs/>
          <w:sz w:val="22"/>
          <w:szCs w:val="22"/>
          <w:lang w:val="pl-PL"/>
        </w:rPr>
      </w:pPr>
      <w:r>
        <w:rPr>
          <w:b/>
          <w:bCs/>
          <w:sz w:val="22"/>
          <w:szCs w:val="22"/>
          <w:lang w:val="pl-PL"/>
        </w:rPr>
        <w:t>2.6.3.3 Tolerancje wymiarowe dla płaskości powierzchni</w:t>
      </w:r>
    </w:p>
    <w:p w:rsidR="002A3A96" w:rsidRDefault="002A3A96" w:rsidP="002A3A96">
      <w:pPr>
        <w:ind w:firstLine="709"/>
        <w:jc w:val="both"/>
        <w:rPr>
          <w:sz w:val="22"/>
          <w:szCs w:val="22"/>
          <w:lang w:val="pl-PL"/>
        </w:rPr>
      </w:pPr>
      <w:r>
        <w:rPr>
          <w:sz w:val="22"/>
          <w:szCs w:val="22"/>
          <w:lang w:val="pl-PL"/>
        </w:rPr>
        <w:t>Odchylenia od poziomu nie mogą wynieść więcej niż 0,2 %, wyjątkowo do 0,5 %. Sprawdzenie szczelinomierzem.</w:t>
      </w:r>
    </w:p>
    <w:p w:rsidR="002A3A96" w:rsidRDefault="002A3A96" w:rsidP="002A3A96">
      <w:pPr>
        <w:spacing w:before="120" w:after="120"/>
        <w:jc w:val="both"/>
        <w:rPr>
          <w:b/>
          <w:bCs/>
          <w:sz w:val="22"/>
          <w:szCs w:val="22"/>
          <w:lang w:val="pl-PL"/>
        </w:rPr>
      </w:pPr>
      <w:r>
        <w:rPr>
          <w:b/>
          <w:bCs/>
          <w:sz w:val="22"/>
          <w:szCs w:val="22"/>
          <w:lang w:val="pl-PL"/>
        </w:rPr>
        <w:t>2.6.3.4 Tolerancje wymiarowe dla tarcz znaków</w:t>
      </w:r>
    </w:p>
    <w:p w:rsidR="002A3A96" w:rsidRDefault="002A3A96" w:rsidP="002A3A96">
      <w:pPr>
        <w:ind w:firstLine="709"/>
        <w:jc w:val="both"/>
        <w:rPr>
          <w:bCs/>
          <w:sz w:val="22"/>
          <w:szCs w:val="22"/>
          <w:lang w:val="pl-PL"/>
        </w:rPr>
      </w:pPr>
      <w:r>
        <w:rPr>
          <w:bCs/>
          <w:sz w:val="22"/>
          <w:szCs w:val="22"/>
          <w:lang w:val="pl-PL"/>
        </w:rPr>
        <w:t>Sprawdzenie przymiarem liniowym:</w:t>
      </w:r>
    </w:p>
    <w:p w:rsidR="002A3A96" w:rsidRDefault="002A3A96" w:rsidP="002A3A96">
      <w:pPr>
        <w:numPr>
          <w:ilvl w:val="0"/>
          <w:numId w:val="6"/>
        </w:numPr>
        <w:overflowPunct w:val="0"/>
        <w:autoSpaceDE w:val="0"/>
        <w:jc w:val="both"/>
        <w:rPr>
          <w:sz w:val="22"/>
          <w:szCs w:val="22"/>
          <w:lang w:val="pl-PL"/>
        </w:rPr>
      </w:pPr>
      <w:r>
        <w:rPr>
          <w:sz w:val="22"/>
          <w:szCs w:val="22"/>
          <w:lang w:val="pl-PL"/>
        </w:rPr>
        <w:t>wymiary dla tarcz znaków o powierzchni &lt; 1m</w:t>
      </w:r>
      <w:r>
        <w:rPr>
          <w:sz w:val="22"/>
          <w:szCs w:val="22"/>
          <w:vertAlign w:val="superscript"/>
          <w:lang w:val="pl-PL"/>
        </w:rPr>
        <w:t>2</w:t>
      </w:r>
      <w:r>
        <w:rPr>
          <w:sz w:val="22"/>
          <w:szCs w:val="22"/>
          <w:lang w:val="pl-PL"/>
        </w:rPr>
        <w:t xml:space="preserve"> podane w opisach szczegółowych załącznika nr 1 [25] są należy powiększyć o 10 mm i wykonać w tolerancji wymiarowej </w:t>
      </w:r>
      <w:r>
        <w:rPr>
          <w:rFonts w:ascii="Symbol" w:hAnsi="Symbol"/>
          <w:sz w:val="22"/>
          <w:szCs w:val="22"/>
        </w:rPr>
        <w:t></w:t>
      </w:r>
      <w:r>
        <w:rPr>
          <w:sz w:val="22"/>
          <w:szCs w:val="22"/>
          <w:lang w:val="pl-PL"/>
        </w:rPr>
        <w:t xml:space="preserve"> 5 mm,</w:t>
      </w:r>
    </w:p>
    <w:p w:rsidR="002A3A96" w:rsidRDefault="002A3A96" w:rsidP="002A3A96">
      <w:pPr>
        <w:numPr>
          <w:ilvl w:val="0"/>
          <w:numId w:val="6"/>
        </w:numPr>
        <w:overflowPunct w:val="0"/>
        <w:autoSpaceDE w:val="0"/>
        <w:jc w:val="both"/>
        <w:rPr>
          <w:sz w:val="22"/>
          <w:szCs w:val="22"/>
          <w:lang w:val="pl-PL"/>
        </w:rPr>
      </w:pPr>
      <w:r>
        <w:rPr>
          <w:sz w:val="22"/>
          <w:szCs w:val="22"/>
          <w:lang w:val="pl-PL"/>
        </w:rPr>
        <w:t>wymiary dla tarcz znaków i tablic o powierzchni &gt; 1m</w:t>
      </w:r>
      <w:r>
        <w:rPr>
          <w:sz w:val="22"/>
          <w:szCs w:val="22"/>
          <w:vertAlign w:val="superscript"/>
          <w:lang w:val="pl-PL"/>
        </w:rPr>
        <w:t>2</w:t>
      </w:r>
      <w:r>
        <w:rPr>
          <w:sz w:val="22"/>
          <w:szCs w:val="22"/>
          <w:lang w:val="pl-PL"/>
        </w:rPr>
        <w:t xml:space="preserve"> podane w opisach szczegółowych załącznika nr 1 [25] oraz wymiary wynikowe dla tablic grupy E należy powiększyć o 15 mm i wykonać w tolerancji wymiarowej </w:t>
      </w:r>
      <w:r>
        <w:rPr>
          <w:rFonts w:ascii="Symbol" w:hAnsi="Symbol"/>
          <w:sz w:val="22"/>
          <w:szCs w:val="22"/>
        </w:rPr>
        <w:t></w:t>
      </w:r>
      <w:r>
        <w:rPr>
          <w:sz w:val="22"/>
          <w:szCs w:val="22"/>
          <w:lang w:val="pl-PL"/>
        </w:rPr>
        <w:t xml:space="preserve"> 10 mm.</w:t>
      </w:r>
    </w:p>
    <w:p w:rsidR="002A3A96" w:rsidRDefault="002A3A96" w:rsidP="002A3A96">
      <w:pPr>
        <w:spacing w:before="120" w:after="120"/>
        <w:jc w:val="both"/>
        <w:rPr>
          <w:b/>
          <w:bCs/>
          <w:sz w:val="22"/>
          <w:szCs w:val="22"/>
          <w:lang w:val="pl-PL"/>
        </w:rPr>
      </w:pPr>
      <w:r>
        <w:rPr>
          <w:b/>
          <w:bCs/>
          <w:sz w:val="22"/>
          <w:szCs w:val="22"/>
          <w:lang w:val="pl-PL"/>
        </w:rPr>
        <w:t xml:space="preserve">2.6.3.5 Tolerancje wymiarowe dla lica znaku </w:t>
      </w:r>
    </w:p>
    <w:p w:rsidR="002A3A96" w:rsidRDefault="002A3A96" w:rsidP="002A3A96">
      <w:pPr>
        <w:ind w:firstLine="709"/>
        <w:jc w:val="both"/>
        <w:rPr>
          <w:bCs/>
          <w:sz w:val="22"/>
          <w:szCs w:val="22"/>
          <w:lang w:val="pl-PL"/>
        </w:rPr>
      </w:pPr>
      <w:r>
        <w:rPr>
          <w:bCs/>
          <w:sz w:val="22"/>
          <w:szCs w:val="22"/>
          <w:lang w:val="pl-PL"/>
        </w:rPr>
        <w:t>Sprawdzone przymiarem liniowym:</w:t>
      </w:r>
    </w:p>
    <w:p w:rsidR="002A3A96" w:rsidRDefault="002A3A96" w:rsidP="002A3A96">
      <w:pPr>
        <w:numPr>
          <w:ilvl w:val="0"/>
          <w:numId w:val="2"/>
        </w:numPr>
        <w:overflowPunct w:val="0"/>
        <w:autoSpaceDE w:val="0"/>
        <w:jc w:val="both"/>
        <w:rPr>
          <w:sz w:val="22"/>
          <w:szCs w:val="22"/>
          <w:lang w:val="pl-PL"/>
        </w:rPr>
      </w:pPr>
      <w:r>
        <w:rPr>
          <w:sz w:val="22"/>
          <w:szCs w:val="22"/>
          <w:lang w:val="pl-PL"/>
        </w:rPr>
        <w:t xml:space="preserve">tolerancje wymiarowe rysunku lica wykonanego drukiem sitowym wynoszą </w:t>
      </w:r>
      <w:r>
        <w:rPr>
          <w:rFonts w:ascii="Symbol" w:hAnsi="Symbol"/>
          <w:sz w:val="22"/>
          <w:szCs w:val="22"/>
        </w:rPr>
        <w:t></w:t>
      </w:r>
      <w:r>
        <w:rPr>
          <w:sz w:val="22"/>
          <w:szCs w:val="22"/>
          <w:lang w:val="pl-PL"/>
        </w:rPr>
        <w:t xml:space="preserve"> 1,5 mm,</w:t>
      </w:r>
    </w:p>
    <w:p w:rsidR="002A3A96" w:rsidRDefault="002A3A96" w:rsidP="002A3A96">
      <w:pPr>
        <w:numPr>
          <w:ilvl w:val="0"/>
          <w:numId w:val="2"/>
        </w:numPr>
        <w:overflowPunct w:val="0"/>
        <w:autoSpaceDE w:val="0"/>
        <w:jc w:val="both"/>
        <w:rPr>
          <w:sz w:val="22"/>
          <w:szCs w:val="22"/>
          <w:lang w:val="pl-PL"/>
        </w:rPr>
      </w:pPr>
      <w:r>
        <w:rPr>
          <w:sz w:val="22"/>
          <w:szCs w:val="22"/>
          <w:lang w:val="pl-PL"/>
        </w:rPr>
        <w:t xml:space="preserve">tolerancje wymiarowe rysunku lica wykonanego metodą wyklejania wynoszą </w:t>
      </w:r>
      <w:r>
        <w:rPr>
          <w:rFonts w:ascii="Symbol" w:hAnsi="Symbol"/>
          <w:sz w:val="22"/>
          <w:szCs w:val="22"/>
        </w:rPr>
        <w:t></w:t>
      </w:r>
      <w:r>
        <w:rPr>
          <w:sz w:val="22"/>
          <w:szCs w:val="22"/>
          <w:lang w:val="pl-PL"/>
        </w:rPr>
        <w:t xml:space="preserve"> 2 mm,</w:t>
      </w:r>
    </w:p>
    <w:p w:rsidR="002A3A96" w:rsidRDefault="002A3A96" w:rsidP="002A3A96">
      <w:pPr>
        <w:numPr>
          <w:ilvl w:val="0"/>
          <w:numId w:val="2"/>
        </w:numPr>
        <w:overflowPunct w:val="0"/>
        <w:autoSpaceDE w:val="0"/>
        <w:jc w:val="both"/>
        <w:rPr>
          <w:sz w:val="22"/>
          <w:szCs w:val="22"/>
          <w:lang w:val="pl-PL"/>
        </w:rPr>
      </w:pPr>
      <w:r>
        <w:rPr>
          <w:sz w:val="22"/>
          <w:szCs w:val="22"/>
          <w:lang w:val="pl-PL"/>
        </w:rPr>
        <w:lastRenderedPageBreak/>
        <w:t>kontury rysunku znaku (obwódka i symbol) muszą być równe z dokładnością w każdym kierunku do 1,0 mm.</w:t>
      </w:r>
    </w:p>
    <w:p w:rsidR="002A3A96" w:rsidRDefault="002A3A96" w:rsidP="002A3A96">
      <w:pPr>
        <w:jc w:val="both"/>
        <w:rPr>
          <w:sz w:val="22"/>
          <w:szCs w:val="22"/>
          <w:lang w:val="pl-PL"/>
        </w:rPr>
      </w:pPr>
    </w:p>
    <w:p w:rsidR="002A3A96" w:rsidRDefault="002A3A96" w:rsidP="002A3A96">
      <w:pPr>
        <w:jc w:val="both"/>
        <w:rPr>
          <w:sz w:val="22"/>
          <w:szCs w:val="22"/>
          <w:lang w:val="pl-PL"/>
        </w:rPr>
      </w:pPr>
      <w:r>
        <w:rPr>
          <w:sz w:val="22"/>
          <w:szCs w:val="22"/>
          <w:lang w:val="pl-PL"/>
        </w:rPr>
        <w:tab/>
        <w:t>W znakach nowych na każdym z fragmentów powierzchni znaku o wymiarach 4 x 4 cm nie może występować więcej niż 0,7 lokalnych usterek (załamania, pęcherzyki) o wymiarach nie większych niż 1 mm w każdym kierunku. Niedopuszczalne jest występowanie jakichkolwiek zarysowań powierzchni znaku.</w:t>
      </w:r>
    </w:p>
    <w:p w:rsidR="002A3A96" w:rsidRDefault="002A3A96" w:rsidP="002A3A96">
      <w:pPr>
        <w:jc w:val="both"/>
        <w:rPr>
          <w:sz w:val="22"/>
          <w:szCs w:val="22"/>
          <w:lang w:val="pl-PL"/>
        </w:rPr>
      </w:pPr>
      <w:r>
        <w:rPr>
          <w:sz w:val="22"/>
          <w:szCs w:val="22"/>
          <w:lang w:val="pl-PL"/>
        </w:rPr>
        <w:tab/>
        <w:t>Na znakach w okresie gwarancji, na każdym z fragmentów powierzchni znaku o wymiarach 4 x 4 cm dopuszcza się do 2 usterek jak wyżej, o wymiarach nie większych niż 1 mm w każdym kierunku. Na powierzchni tej dopuszcza się do 3 zarysowań o szerokości nie większej niż 0,8 mm i całkowitej długości nie większej niż 10 cm. Na całkowitej długości znaku dopuszcza się nie więcej niż 5 rys szerokości nie większej niż 0,8 mm i długości przekraczającej 10 cm - pod warunkiem, że zarysowania te nie zniekształcają treści znaku.</w:t>
      </w:r>
    </w:p>
    <w:p w:rsidR="002A3A96" w:rsidRDefault="002A3A96" w:rsidP="002A3A96">
      <w:pPr>
        <w:jc w:val="both"/>
        <w:rPr>
          <w:sz w:val="22"/>
          <w:szCs w:val="22"/>
          <w:lang w:val="pl-PL"/>
        </w:rPr>
      </w:pPr>
      <w:r>
        <w:rPr>
          <w:sz w:val="22"/>
          <w:szCs w:val="22"/>
          <w:lang w:val="pl-PL"/>
        </w:rPr>
        <w:tab/>
        <w:t>Na znakach w okresie gwarancji dopuszcza się również lokalne uszkodzenie folii o powierzchni nie przekraczającej 6 mm</w:t>
      </w:r>
      <w:r>
        <w:rPr>
          <w:sz w:val="22"/>
          <w:szCs w:val="22"/>
          <w:vertAlign w:val="superscript"/>
          <w:lang w:val="pl-PL"/>
        </w:rPr>
        <w:t>2</w:t>
      </w:r>
      <w:r>
        <w:rPr>
          <w:sz w:val="22"/>
          <w:szCs w:val="22"/>
          <w:lang w:val="pl-PL"/>
        </w:rPr>
        <w:t xml:space="preserve"> każde - w liczbie nie większej niż pięć na powierzchni znaku małego lub średniego, oraz o powierzchni nie przekraczającej 8 mm</w:t>
      </w:r>
      <w:r>
        <w:rPr>
          <w:sz w:val="22"/>
          <w:szCs w:val="22"/>
          <w:vertAlign w:val="superscript"/>
          <w:lang w:val="pl-PL"/>
        </w:rPr>
        <w:t>2</w:t>
      </w:r>
      <w:r>
        <w:rPr>
          <w:sz w:val="22"/>
          <w:szCs w:val="22"/>
          <w:lang w:val="pl-PL"/>
        </w:rPr>
        <w:t xml:space="preserve"> każde - w liczbie nie większej niż 8 na każdym z fragmentów powierzchni znaku dużego lub wielkiego (włączając znaki informacyjne) o wymiarach 1200 × 1200 mm.</w:t>
      </w:r>
    </w:p>
    <w:p w:rsidR="002A3A96" w:rsidRDefault="002A3A96" w:rsidP="002A3A96">
      <w:pPr>
        <w:jc w:val="both"/>
        <w:rPr>
          <w:sz w:val="22"/>
          <w:szCs w:val="22"/>
          <w:lang w:val="pl-PL"/>
        </w:rPr>
      </w:pPr>
      <w:r>
        <w:rPr>
          <w:sz w:val="22"/>
          <w:szCs w:val="22"/>
          <w:lang w:val="pl-PL"/>
        </w:rPr>
        <w:tab/>
        <w:t>Uszkodzenia folii nie mogą zniekształcać treści znaku - w przypadku występowania takiego zniekształcenia znak musi być bezzwłocznie wymieniony.</w:t>
      </w:r>
    </w:p>
    <w:p w:rsidR="002A3A96" w:rsidRDefault="002A3A96" w:rsidP="002A3A96">
      <w:pPr>
        <w:jc w:val="both"/>
        <w:rPr>
          <w:sz w:val="22"/>
          <w:szCs w:val="22"/>
          <w:lang w:val="pl-PL"/>
        </w:rPr>
      </w:pPr>
      <w:r>
        <w:rPr>
          <w:sz w:val="22"/>
          <w:szCs w:val="22"/>
          <w:lang w:val="pl-PL"/>
        </w:rPr>
        <w:tab/>
        <w:t>W znakach nowych niedopuszczalne jest występowanie jakichkolwiek rys, sięgających przez warstwę folii do powierzchni tarczy znaku. W znakach eksploatowanych istnienie takich rys jest dopuszczalne pod warunkiem, że występujące w ich otoczeniu ogniska korozyjne nie przekroczą wielkości określonych poniżej.</w:t>
      </w:r>
    </w:p>
    <w:p w:rsidR="002A3A96" w:rsidRDefault="002A3A96" w:rsidP="002A3A96">
      <w:pPr>
        <w:jc w:val="both"/>
        <w:rPr>
          <w:sz w:val="22"/>
          <w:szCs w:val="22"/>
          <w:lang w:val="pl-PL"/>
        </w:rPr>
      </w:pPr>
      <w:r>
        <w:rPr>
          <w:sz w:val="22"/>
          <w:szCs w:val="22"/>
          <w:lang w:val="pl-PL"/>
        </w:rPr>
        <w:tab/>
        <w:t>W znakach eksploatowanych dopuszczalne jest występowanie co najwyżej dwóch lokalnych ognisk korozji o wymiarach nie przekraczających 2,0 mm w każdym kierunku na powierzchni każdego z fragmentów znaku o wymiarach 4 × 4 cm. W znakach nowych oraz w znakach znajdujących się w okresie wymaganej gwarancji żadna korozja tarczy znaku nie może występować.</w:t>
      </w:r>
    </w:p>
    <w:p w:rsidR="002A3A96" w:rsidRDefault="002A3A96" w:rsidP="002A3A96">
      <w:pPr>
        <w:jc w:val="both"/>
        <w:rPr>
          <w:sz w:val="22"/>
          <w:szCs w:val="22"/>
          <w:lang w:val="pl-PL"/>
        </w:rPr>
      </w:pPr>
      <w:r>
        <w:rPr>
          <w:sz w:val="22"/>
          <w:szCs w:val="22"/>
          <w:lang w:val="pl-PL"/>
        </w:rPr>
        <w:tab/>
        <w:t>Wymagana jest taka wytrzymałość połączenia folii odblaskowej z tarczą znaku, by po zgięciu tarczy o 90</w:t>
      </w:r>
      <w:r>
        <w:rPr>
          <w:sz w:val="22"/>
          <w:szCs w:val="22"/>
          <w:vertAlign w:val="superscript"/>
          <w:lang w:val="pl-PL"/>
        </w:rPr>
        <w:t>o</w:t>
      </w:r>
      <w:r>
        <w:rPr>
          <w:sz w:val="22"/>
          <w:szCs w:val="22"/>
          <w:lang w:val="pl-PL"/>
        </w:rPr>
        <w:t xml:space="preserve"> przy promieniu łuku zgięcia do 10 mm w żadnym miejscu nie uległo ono zniszczeniu.</w:t>
      </w:r>
    </w:p>
    <w:p w:rsidR="002A3A96" w:rsidRDefault="002A3A96" w:rsidP="002A3A96">
      <w:pPr>
        <w:spacing w:before="120" w:after="120"/>
        <w:jc w:val="both"/>
        <w:rPr>
          <w:b/>
          <w:sz w:val="22"/>
          <w:szCs w:val="22"/>
          <w:lang w:val="pl-PL"/>
        </w:rPr>
      </w:pPr>
      <w:r>
        <w:rPr>
          <w:b/>
          <w:sz w:val="22"/>
          <w:szCs w:val="22"/>
          <w:lang w:val="pl-PL"/>
        </w:rPr>
        <w:t>2.6.4 Obowiązujący system oceny zgodności</w:t>
      </w:r>
    </w:p>
    <w:p w:rsidR="002A3A96" w:rsidRDefault="002A3A96" w:rsidP="002A3A96">
      <w:pPr>
        <w:pStyle w:val="Numerowanie"/>
        <w:ind w:firstLine="709"/>
        <w:jc w:val="both"/>
        <w:rPr>
          <w:sz w:val="22"/>
          <w:szCs w:val="22"/>
          <w:lang w:val="pl-PL"/>
        </w:rPr>
      </w:pPr>
      <w:r>
        <w:rPr>
          <w:sz w:val="22"/>
          <w:szCs w:val="22"/>
          <w:lang w:val="pl-PL"/>
        </w:rPr>
        <w:t>Zgodnie z art. 4, art. 5 ust. 1 oraz art. 8, ust. 1 ustawy z dnia 16 kwietnia 2004 r. o wyrobach budowlanych [30] wyrób, który posiada aprobatę techniczną może być wprowadzony do obrotu i stosowania przy wykonywaniu robót budowlanych w zakresie odpowiadającym jego właściwościom użytkowym i przeznaczeniu, jeżeli producent dokonał oceny zgodności, wydał krajową deklarację zgodności z aprobatą techniczną i oznakował wyrób budowlany zgodnie z obowiązującymi przepisami.</w:t>
      </w:r>
    </w:p>
    <w:p w:rsidR="002A3A96" w:rsidRDefault="002A3A96" w:rsidP="002A3A96">
      <w:pPr>
        <w:ind w:firstLine="709"/>
        <w:jc w:val="both"/>
        <w:rPr>
          <w:sz w:val="22"/>
          <w:szCs w:val="22"/>
          <w:lang w:val="pl-PL"/>
        </w:rPr>
      </w:pPr>
      <w:r>
        <w:rPr>
          <w:sz w:val="22"/>
          <w:szCs w:val="22"/>
          <w:lang w:val="pl-PL"/>
        </w:rPr>
        <w:t xml:space="preserve">Zgodnie z rozporządzeniem Ministra Infrastruktury z dnia 11 sierpnia 2004 r. [26] oceny zgodności wyrobu z aprobatą techniczną dokonuje producent, stosując system 1. </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2.7. Znaki podświetlane</w:t>
      </w:r>
    </w:p>
    <w:p w:rsidR="002A3A96" w:rsidRDefault="002A3A96" w:rsidP="002A3A96">
      <w:pPr>
        <w:jc w:val="both"/>
        <w:rPr>
          <w:sz w:val="22"/>
          <w:szCs w:val="22"/>
          <w:lang w:val="pl-PL"/>
        </w:rPr>
      </w:pPr>
      <w:r>
        <w:rPr>
          <w:b/>
          <w:sz w:val="22"/>
          <w:szCs w:val="22"/>
          <w:lang w:val="pl-PL"/>
        </w:rPr>
        <w:t xml:space="preserve">2.7.1. </w:t>
      </w:r>
      <w:r>
        <w:rPr>
          <w:sz w:val="22"/>
          <w:szCs w:val="22"/>
          <w:lang w:val="pl-PL"/>
        </w:rPr>
        <w:t>Wymagania ogólne dotyczące znaków podświetlanych</w:t>
      </w:r>
    </w:p>
    <w:p w:rsidR="002A3A96" w:rsidRDefault="002A3A96" w:rsidP="002A3A96">
      <w:pPr>
        <w:spacing w:before="120"/>
        <w:jc w:val="both"/>
        <w:rPr>
          <w:sz w:val="22"/>
          <w:szCs w:val="22"/>
          <w:lang w:val="pl-PL"/>
        </w:rPr>
      </w:pPr>
      <w:r>
        <w:rPr>
          <w:sz w:val="22"/>
          <w:szCs w:val="22"/>
          <w:lang w:val="pl-PL"/>
        </w:rPr>
        <w:tab/>
        <w:t>Znaki drogowe podświetlane wykonuje się jako urządzenia, których integralnym składnikiem jest oprawa oświetleniowa wbudowana w znak - osłonięta licem znaku z materiału przepuszczającego światło.</w:t>
      </w:r>
    </w:p>
    <w:p w:rsidR="002A3A96" w:rsidRDefault="002A3A96" w:rsidP="002A3A96">
      <w:pPr>
        <w:jc w:val="both"/>
        <w:rPr>
          <w:sz w:val="22"/>
          <w:szCs w:val="22"/>
          <w:lang w:val="pl-PL"/>
        </w:rPr>
      </w:pPr>
      <w:r>
        <w:rPr>
          <w:sz w:val="22"/>
          <w:szCs w:val="22"/>
          <w:lang w:val="pl-PL"/>
        </w:rPr>
        <w:tab/>
        <w:t>Oprawy oświetleniowe powinny być zgodne z normą PN-EN 60598-2:2003(U) [20].</w:t>
      </w:r>
    </w:p>
    <w:p w:rsidR="002A3A96" w:rsidRDefault="002A3A96" w:rsidP="002A3A96">
      <w:pPr>
        <w:jc w:val="both"/>
        <w:rPr>
          <w:sz w:val="22"/>
          <w:szCs w:val="22"/>
          <w:lang w:val="pl-PL"/>
        </w:rPr>
      </w:pPr>
      <w:r>
        <w:rPr>
          <w:sz w:val="22"/>
          <w:szCs w:val="22"/>
          <w:lang w:val="pl-PL"/>
        </w:rPr>
        <w:tab/>
        <w:t xml:space="preserve">Znak drogowy podświetlany musi mieć umieszczone w sposób trwały oznaczenia przewidziane na naklejce według ustalenia punktu 5.12 a ponadto oznaczenie oprawy: a) napięcia znamionowego zasilania, b) rodzaju prądu, c) liczby typu i mocy znamionowej źródeł światła, d) </w:t>
      </w:r>
      <w:r>
        <w:rPr>
          <w:sz w:val="22"/>
          <w:szCs w:val="22"/>
          <w:lang w:val="pl-PL"/>
        </w:rPr>
        <w:lastRenderedPageBreak/>
        <w:t>symbolu klasy ochronności elektrycznej oprawy wbudowanej w znak, e) symbolu IP stopnia ochrony odporności na wnikanie wilgoci i ciał obcych.</w:t>
      </w:r>
    </w:p>
    <w:p w:rsidR="002A3A96" w:rsidRDefault="002A3A96" w:rsidP="002A3A96">
      <w:pPr>
        <w:spacing w:before="120"/>
        <w:jc w:val="both"/>
        <w:rPr>
          <w:sz w:val="22"/>
          <w:szCs w:val="22"/>
          <w:lang w:val="pl-PL"/>
        </w:rPr>
      </w:pPr>
      <w:r>
        <w:rPr>
          <w:b/>
          <w:sz w:val="22"/>
          <w:szCs w:val="22"/>
          <w:lang w:val="pl-PL"/>
        </w:rPr>
        <w:t xml:space="preserve">2.7.2. </w:t>
      </w:r>
      <w:r>
        <w:rPr>
          <w:sz w:val="22"/>
          <w:szCs w:val="22"/>
          <w:lang w:val="pl-PL"/>
        </w:rPr>
        <w:t>Lico znaku podświetlanego</w:t>
      </w:r>
    </w:p>
    <w:p w:rsidR="002A3A96" w:rsidRDefault="002A3A96" w:rsidP="002A3A96">
      <w:pPr>
        <w:spacing w:before="120"/>
        <w:jc w:val="both"/>
        <w:rPr>
          <w:sz w:val="22"/>
          <w:szCs w:val="22"/>
          <w:lang w:val="pl-PL"/>
        </w:rPr>
      </w:pPr>
      <w:r>
        <w:rPr>
          <w:sz w:val="22"/>
          <w:szCs w:val="22"/>
          <w:lang w:val="pl-PL"/>
        </w:rPr>
        <w:tab/>
        <w:t>Lico znaku powinno być tak wykonane, aby nie występowały niedokładności w postaci pęcherzy, pęknięć itp. Niedopuszczalne są lokalne nierówności oraz cząstki mechaniczne zatopione w warstwie podświetlanej.</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2.8. Znaki oświetlane</w:t>
      </w:r>
    </w:p>
    <w:p w:rsidR="002A3A96" w:rsidRDefault="002A3A96" w:rsidP="002A3A96">
      <w:pPr>
        <w:keepNext/>
        <w:jc w:val="both"/>
        <w:rPr>
          <w:sz w:val="22"/>
          <w:szCs w:val="22"/>
          <w:lang w:val="pl-PL"/>
        </w:rPr>
      </w:pPr>
      <w:r>
        <w:rPr>
          <w:b/>
          <w:sz w:val="22"/>
          <w:szCs w:val="22"/>
          <w:lang w:val="pl-PL"/>
        </w:rPr>
        <w:t xml:space="preserve">2.8.1. </w:t>
      </w:r>
      <w:r>
        <w:rPr>
          <w:sz w:val="22"/>
          <w:szCs w:val="22"/>
          <w:lang w:val="pl-PL"/>
        </w:rPr>
        <w:t>Wymagania ogólne dotyczące znaków oświetlanych</w:t>
      </w:r>
    </w:p>
    <w:p w:rsidR="002A3A96" w:rsidRDefault="002A3A96" w:rsidP="002A3A96">
      <w:pPr>
        <w:spacing w:before="120"/>
        <w:jc w:val="both"/>
        <w:rPr>
          <w:sz w:val="22"/>
          <w:szCs w:val="22"/>
          <w:lang w:val="pl-PL"/>
        </w:rPr>
      </w:pPr>
      <w:r>
        <w:rPr>
          <w:sz w:val="22"/>
          <w:szCs w:val="22"/>
          <w:lang w:val="pl-PL"/>
        </w:rPr>
        <w:tab/>
        <w:t xml:space="preserve">Znaki drogowe oświetlane wykonuje się jak znaki </w:t>
      </w:r>
      <w:proofErr w:type="spellStart"/>
      <w:r>
        <w:rPr>
          <w:sz w:val="22"/>
          <w:szCs w:val="22"/>
          <w:lang w:val="pl-PL"/>
        </w:rPr>
        <w:t>nieodblaskowe</w:t>
      </w:r>
      <w:proofErr w:type="spellEnd"/>
      <w:r>
        <w:rPr>
          <w:sz w:val="22"/>
          <w:szCs w:val="22"/>
          <w:lang w:val="pl-PL"/>
        </w:rPr>
        <w:t>. Ze znakiem sprzężona jest w sposób sztywny oprawa oświetleniowa, oświetlająca w nocy lico znaku. Oprawa umieszczona jest na zewnątrz znaku.</w:t>
      </w:r>
    </w:p>
    <w:p w:rsidR="002A3A96" w:rsidRDefault="002A3A96" w:rsidP="002A3A96">
      <w:pPr>
        <w:jc w:val="both"/>
        <w:rPr>
          <w:sz w:val="22"/>
          <w:szCs w:val="22"/>
          <w:lang w:val="pl-PL"/>
        </w:rPr>
      </w:pPr>
      <w:r>
        <w:rPr>
          <w:sz w:val="22"/>
          <w:szCs w:val="22"/>
          <w:lang w:val="pl-PL"/>
        </w:rPr>
        <w:tab/>
        <w:t>Jeśli dokumentacja projektowa lub SST przewiduje wykonanie znaku z materiałów odblaskowych, znak musi spełniać dodatkowo wymagania określone w punkcie 2.6.</w:t>
      </w:r>
    </w:p>
    <w:p w:rsidR="002A3A96" w:rsidRDefault="002A3A96" w:rsidP="002A3A96">
      <w:pPr>
        <w:jc w:val="both"/>
        <w:rPr>
          <w:sz w:val="22"/>
          <w:szCs w:val="22"/>
          <w:lang w:val="pl-PL"/>
        </w:rPr>
      </w:pPr>
      <w:r>
        <w:rPr>
          <w:sz w:val="22"/>
          <w:szCs w:val="22"/>
          <w:lang w:val="pl-PL"/>
        </w:rPr>
        <w:tab/>
        <w:t>Oznaczenia na naklejce oprawy muszą spełniać wymagania określone w punkcie 2.7.1.</w:t>
      </w:r>
    </w:p>
    <w:p w:rsidR="002A3A96" w:rsidRDefault="002A3A96" w:rsidP="002A3A96">
      <w:pPr>
        <w:spacing w:before="120"/>
        <w:jc w:val="both"/>
        <w:rPr>
          <w:sz w:val="22"/>
          <w:szCs w:val="22"/>
          <w:lang w:val="pl-PL"/>
        </w:rPr>
      </w:pPr>
      <w:r>
        <w:rPr>
          <w:b/>
          <w:sz w:val="22"/>
          <w:szCs w:val="22"/>
          <w:lang w:val="pl-PL"/>
        </w:rPr>
        <w:t xml:space="preserve">2.8.2. </w:t>
      </w:r>
      <w:r>
        <w:rPr>
          <w:sz w:val="22"/>
          <w:szCs w:val="22"/>
          <w:lang w:val="pl-PL"/>
        </w:rPr>
        <w:t>Lico znaku oświetlonego</w:t>
      </w:r>
    </w:p>
    <w:p w:rsidR="002A3A96" w:rsidRDefault="002A3A96" w:rsidP="002A3A96">
      <w:pPr>
        <w:jc w:val="both"/>
        <w:rPr>
          <w:sz w:val="22"/>
          <w:szCs w:val="22"/>
          <w:lang w:val="pl-PL"/>
        </w:rPr>
      </w:pPr>
      <w:r>
        <w:rPr>
          <w:sz w:val="22"/>
          <w:szCs w:val="22"/>
          <w:lang w:val="pl-PL"/>
        </w:rPr>
        <w:t>Wymagania dotyczące lica znaku oświetlanego ustala się jak dla znaku podświetlanego (pkt 2.7.2).</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2.9. Materiały do montażu znaków</w:t>
      </w:r>
    </w:p>
    <w:p w:rsidR="002A3A96" w:rsidRDefault="002A3A96" w:rsidP="002A3A96">
      <w:pPr>
        <w:jc w:val="both"/>
        <w:rPr>
          <w:sz w:val="22"/>
          <w:szCs w:val="22"/>
          <w:lang w:val="pl-PL"/>
        </w:rPr>
      </w:pPr>
      <w:r>
        <w:rPr>
          <w:sz w:val="22"/>
          <w:szCs w:val="22"/>
          <w:lang w:val="pl-PL"/>
        </w:rPr>
        <w:tab/>
        <w:t>Wszystkie łączniki metalowe przewidywane do mocowania między sobą elementów konstrukcji wsporczych znaków jak śruby, listwy, wkręty, nakrętki itp. powinny być czyste, gładkie, bez pęknięć, naderwań, rozwarstwień i wypukłych karbów.</w:t>
      </w:r>
    </w:p>
    <w:p w:rsidR="002A3A96" w:rsidRDefault="002A3A96" w:rsidP="002A3A96">
      <w:pPr>
        <w:pStyle w:val="Listapunktowana1"/>
        <w:tabs>
          <w:tab w:val="clear" w:pos="360"/>
          <w:tab w:val="left" w:pos="709"/>
        </w:tabs>
        <w:ind w:left="0" w:firstLine="0"/>
        <w:rPr>
          <w:sz w:val="22"/>
          <w:szCs w:val="22"/>
          <w:lang w:val="pl-PL"/>
        </w:rPr>
      </w:pPr>
      <w:r>
        <w:rPr>
          <w:sz w:val="22"/>
          <w:szCs w:val="22"/>
          <w:lang w:val="pl-PL"/>
        </w:rPr>
        <w:tab/>
        <w:t>Łączniki mogą być dostarczane w pudełkach tekturowych, pojemnikach blaszanych lub paletach, w zależności od ich wielkości. Łączniki powinny być ocynkowane ogniowo lub wykonane z materiałów odpornych na korozję w czasie nie krótszym niż tarcza znaku i konstrukcja wsporcza.</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2.10. Przechowywanie i składowanie materiałów</w:t>
      </w:r>
    </w:p>
    <w:p w:rsidR="002A3A96" w:rsidRDefault="002A3A96" w:rsidP="002A3A96">
      <w:pPr>
        <w:jc w:val="both"/>
        <w:rPr>
          <w:sz w:val="22"/>
          <w:szCs w:val="22"/>
          <w:lang w:val="pl-PL"/>
        </w:rPr>
      </w:pPr>
      <w:r>
        <w:rPr>
          <w:sz w:val="22"/>
          <w:szCs w:val="22"/>
          <w:lang w:val="pl-PL"/>
        </w:rPr>
        <w:tab/>
        <w:t>Prefabrykaty betonowe powinny być składowane na wyrównanym, utwardzonym i odwodnionym podłożu. Prefabrykaty należy układać na podkładach z zachowaniem prześwitu minimum 10 cm między podłożem a prefabrykatem.</w:t>
      </w:r>
    </w:p>
    <w:p w:rsidR="002A3A96" w:rsidRDefault="002A3A96" w:rsidP="002A3A96">
      <w:pPr>
        <w:jc w:val="both"/>
        <w:rPr>
          <w:sz w:val="22"/>
          <w:szCs w:val="22"/>
          <w:lang w:val="pl-PL"/>
        </w:rPr>
      </w:pPr>
      <w:r>
        <w:rPr>
          <w:sz w:val="22"/>
          <w:szCs w:val="22"/>
          <w:lang w:val="pl-PL"/>
        </w:rPr>
        <w:tab/>
        <w:t>Znaki powinny być przechowywane w pomieszczeniach suchych, z dala od materiałów działających korodująco i w warunkach zabezpieczających przed uszkodzeniami.</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3. sprzęt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3.1. Ogólne wymagania dotyczące sprzętu</w:t>
      </w:r>
    </w:p>
    <w:p w:rsidR="002A3A96" w:rsidRDefault="002A3A96" w:rsidP="002A3A96">
      <w:pPr>
        <w:jc w:val="both"/>
        <w:rPr>
          <w:sz w:val="22"/>
          <w:szCs w:val="22"/>
          <w:lang w:val="pl-PL"/>
        </w:rPr>
      </w:pPr>
      <w:r>
        <w:rPr>
          <w:sz w:val="22"/>
          <w:szCs w:val="22"/>
          <w:lang w:val="pl-PL"/>
        </w:rPr>
        <w:t>Ogólne wymagania dotyczące sprzętu podano w SST D-M-00.00.00 „Wymagania ogólne” pkt 3.</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3.2. Sprzęt do wykonania oznakowania pionowego</w:t>
      </w:r>
    </w:p>
    <w:p w:rsidR="002A3A96" w:rsidRDefault="002A3A96" w:rsidP="002A3A96">
      <w:pPr>
        <w:jc w:val="both"/>
        <w:rPr>
          <w:sz w:val="22"/>
          <w:szCs w:val="22"/>
          <w:lang w:val="pl-PL"/>
        </w:rPr>
      </w:pPr>
      <w:r>
        <w:rPr>
          <w:sz w:val="22"/>
          <w:szCs w:val="22"/>
          <w:lang w:val="pl-PL"/>
        </w:rPr>
        <w:tab/>
        <w:t>Wykonawca przystępujący do wykonania oznakowania pionowego powinien wykazać się możliwością korzystania z następującego sprzętu:</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koparek kołowych, np. 0,15 m</w:t>
      </w:r>
      <w:r>
        <w:rPr>
          <w:sz w:val="22"/>
          <w:szCs w:val="22"/>
          <w:vertAlign w:val="superscript"/>
          <w:lang w:val="pl-PL"/>
        </w:rPr>
        <w:t>3</w:t>
      </w:r>
      <w:r>
        <w:rPr>
          <w:sz w:val="22"/>
          <w:szCs w:val="22"/>
          <w:lang w:val="pl-PL"/>
        </w:rPr>
        <w:t xml:space="preserve"> lub koparek gąsienicowych, np. 0,25 m</w:t>
      </w:r>
      <w:r>
        <w:rPr>
          <w:sz w:val="22"/>
          <w:szCs w:val="22"/>
          <w:vertAlign w:val="superscript"/>
          <w:lang w:val="pl-PL"/>
        </w:rPr>
        <w:t>3</w:t>
      </w:r>
      <w:r>
        <w:rPr>
          <w:sz w:val="22"/>
          <w:szCs w:val="22"/>
          <w:lang w:val="pl-PL"/>
        </w:rPr>
        <w: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żurawi samochodowych o udźwigu do 4 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wiertnic do wykonywania dołów pod słupki w gruncie spoistym,</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betoniarek przewoźnych do wykonywania fundamentów betonowych „na mokro”,</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środków transportowych do przewozu materiałów,</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przewoźnych</w:t>
      </w:r>
      <w:proofErr w:type="spellEnd"/>
      <w:r>
        <w:rPr>
          <w:sz w:val="22"/>
          <w:szCs w:val="22"/>
        </w:rPr>
        <w:t xml:space="preserve"> </w:t>
      </w:r>
      <w:proofErr w:type="spellStart"/>
      <w:r>
        <w:rPr>
          <w:sz w:val="22"/>
          <w:szCs w:val="22"/>
        </w:rPr>
        <w:t>zbiorników</w:t>
      </w:r>
      <w:proofErr w:type="spellEnd"/>
      <w:r>
        <w:rPr>
          <w:sz w:val="22"/>
          <w:szCs w:val="22"/>
        </w:rPr>
        <w:t xml:space="preserve"> </w:t>
      </w:r>
      <w:proofErr w:type="spellStart"/>
      <w:r>
        <w:rPr>
          <w:sz w:val="22"/>
          <w:szCs w:val="22"/>
        </w:rPr>
        <w:t>na</w:t>
      </w:r>
      <w:proofErr w:type="spellEnd"/>
      <w:r>
        <w:rPr>
          <w:sz w:val="22"/>
          <w:szCs w:val="22"/>
        </w:rPr>
        <w:t xml:space="preserve"> </w:t>
      </w:r>
      <w:proofErr w:type="spellStart"/>
      <w:r>
        <w:rPr>
          <w:sz w:val="22"/>
          <w:szCs w:val="22"/>
        </w:rPr>
        <w:t>wodę</w:t>
      </w:r>
      <w:proofErr w:type="spellEnd"/>
      <w:r>
        <w:rPr>
          <w:sz w:val="22"/>
          <w:szCs w:val="22"/>
        </w:rPr>
        <w:t>,</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sprzętu</w:t>
      </w:r>
      <w:proofErr w:type="spellEnd"/>
      <w:r>
        <w:rPr>
          <w:sz w:val="22"/>
          <w:szCs w:val="22"/>
        </w:rPr>
        <w:t xml:space="preserve"> </w:t>
      </w:r>
      <w:proofErr w:type="spellStart"/>
      <w:r>
        <w:rPr>
          <w:sz w:val="22"/>
          <w:szCs w:val="22"/>
        </w:rPr>
        <w:t>spawalniczego</w:t>
      </w:r>
      <w:proofErr w:type="spellEnd"/>
      <w:r>
        <w:rPr>
          <w:sz w:val="22"/>
          <w:szCs w:val="22"/>
        </w:rPr>
        <w:t xml:space="preserve">, </w:t>
      </w:r>
      <w:proofErr w:type="spellStart"/>
      <w:r>
        <w:rPr>
          <w:sz w:val="22"/>
          <w:szCs w:val="22"/>
        </w:rPr>
        <w:t>itp</w:t>
      </w:r>
      <w:proofErr w:type="spellEnd"/>
      <w:r>
        <w:rPr>
          <w:sz w:val="22"/>
          <w:szCs w:val="22"/>
        </w:rPr>
        <w:t>.</w:t>
      </w:r>
    </w:p>
    <w:p w:rsidR="002A3A96" w:rsidRDefault="002A3A96" w:rsidP="002A3A96">
      <w:pPr>
        <w:ind w:left="283" w:firstLine="426"/>
        <w:jc w:val="both"/>
        <w:rPr>
          <w:sz w:val="22"/>
          <w:szCs w:val="22"/>
          <w:lang w:val="pl-PL"/>
        </w:rPr>
      </w:pPr>
      <w:r>
        <w:rPr>
          <w:sz w:val="22"/>
          <w:szCs w:val="22"/>
          <w:lang w:val="pl-PL"/>
        </w:rPr>
        <w:t>Pierwsze dwie pozycje dotyczą wykonawcy znaków bramowych.</w:t>
      </w:r>
    </w:p>
    <w:p w:rsidR="002A3A96" w:rsidRDefault="002A3A96" w:rsidP="002A3A96">
      <w:pPr>
        <w:pStyle w:val="Nagwek1"/>
        <w:numPr>
          <w:ilvl w:val="0"/>
          <w:numId w:val="0"/>
        </w:numPr>
        <w:jc w:val="both"/>
        <w:rPr>
          <w:rFonts w:ascii="Calibri" w:hAnsi="Calibri"/>
          <w:sz w:val="22"/>
          <w:szCs w:val="22"/>
          <w:lang w:val="pl-PL"/>
        </w:rPr>
      </w:pPr>
      <w:r>
        <w:rPr>
          <w:rFonts w:ascii="Calibri" w:hAnsi="Calibri"/>
          <w:sz w:val="22"/>
          <w:szCs w:val="22"/>
          <w:lang w:val="pl-PL"/>
        </w:rPr>
        <w:lastRenderedPageBreak/>
        <w:t>4. transport</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4.1. Ogólne wymagania dotyczące transportu</w:t>
      </w:r>
    </w:p>
    <w:p w:rsidR="002A3A96" w:rsidRDefault="002A3A96" w:rsidP="002A3A96">
      <w:pPr>
        <w:jc w:val="both"/>
        <w:rPr>
          <w:sz w:val="22"/>
          <w:szCs w:val="22"/>
          <w:lang w:val="pl-PL"/>
        </w:rPr>
      </w:pPr>
      <w:r>
        <w:rPr>
          <w:sz w:val="22"/>
          <w:szCs w:val="22"/>
          <w:lang w:val="pl-PL"/>
        </w:rPr>
        <w:t>Ogólne wymagania dotyczące transportu podano w SST D-M-00.00.00 „Wymagania ogólne” pkt 4.</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4.2. Transport znaków do pionowego oznakowania dróg</w:t>
      </w:r>
    </w:p>
    <w:p w:rsidR="002A3A96" w:rsidRDefault="002A3A96" w:rsidP="002A3A96">
      <w:pPr>
        <w:widowControl w:val="0"/>
        <w:ind w:firstLine="709"/>
        <w:jc w:val="both"/>
        <w:rPr>
          <w:sz w:val="22"/>
          <w:szCs w:val="22"/>
          <w:lang w:val="pl-PL"/>
        </w:rPr>
      </w:pPr>
      <w:r>
        <w:rPr>
          <w:sz w:val="22"/>
          <w:szCs w:val="22"/>
          <w:lang w:val="pl-PL"/>
        </w:rPr>
        <w:t>Znaki drogowe należy na okres transportu odpowiednio zabezpieczyć, tak aby nie ulegały przemieszczaniu i w sposób nie uszkodzony dotarły do odbiorcy.</w:t>
      </w:r>
    </w:p>
    <w:p w:rsidR="002A3A96" w:rsidRDefault="002A3A96" w:rsidP="002A3A96">
      <w:pPr>
        <w:pStyle w:val="Nagwek1"/>
        <w:numPr>
          <w:ilvl w:val="0"/>
          <w:numId w:val="0"/>
        </w:numPr>
        <w:jc w:val="both"/>
        <w:rPr>
          <w:rFonts w:ascii="Calibri" w:hAnsi="Calibri"/>
          <w:sz w:val="22"/>
          <w:szCs w:val="22"/>
          <w:lang w:val="pl-PL"/>
        </w:rPr>
      </w:pPr>
      <w:r>
        <w:rPr>
          <w:rFonts w:ascii="Calibri" w:hAnsi="Calibri"/>
          <w:sz w:val="22"/>
          <w:szCs w:val="22"/>
          <w:lang w:val="pl-PL"/>
        </w:rPr>
        <w:t>5. wykonanie robót</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5.1. Ogólne zasady wykonywania robót</w:t>
      </w:r>
    </w:p>
    <w:p w:rsidR="002A3A96" w:rsidRDefault="002A3A96" w:rsidP="002A3A96">
      <w:pPr>
        <w:jc w:val="both"/>
        <w:rPr>
          <w:sz w:val="22"/>
          <w:szCs w:val="22"/>
          <w:lang w:val="pl-PL"/>
        </w:rPr>
      </w:pPr>
      <w:r>
        <w:rPr>
          <w:sz w:val="22"/>
          <w:szCs w:val="22"/>
          <w:lang w:val="pl-PL"/>
        </w:rPr>
        <w:t>Ogólne zasady wykonywania robót podano w SST D-M-00.00.00 „Wymagania ogólne” pkt 5.</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5.2. Roboty przygotowawcze</w:t>
      </w:r>
    </w:p>
    <w:p w:rsidR="002A3A96" w:rsidRDefault="002A3A96" w:rsidP="002A3A96">
      <w:pPr>
        <w:jc w:val="both"/>
        <w:rPr>
          <w:sz w:val="22"/>
          <w:szCs w:val="22"/>
          <w:lang w:val="pl-PL"/>
        </w:rPr>
      </w:pPr>
      <w:r>
        <w:rPr>
          <w:sz w:val="22"/>
          <w:szCs w:val="22"/>
          <w:lang w:val="pl-PL"/>
        </w:rPr>
        <w:tab/>
        <w:t>Przed przystąpieniem do robót należy wyznaczyć:</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 xml:space="preserve">lokalizację znaku, tj. jego </w:t>
      </w:r>
      <w:proofErr w:type="spellStart"/>
      <w:r>
        <w:rPr>
          <w:sz w:val="22"/>
          <w:szCs w:val="22"/>
          <w:lang w:val="pl-PL"/>
        </w:rPr>
        <w:t>pikietaż</w:t>
      </w:r>
      <w:proofErr w:type="spellEnd"/>
      <w:r>
        <w:rPr>
          <w:sz w:val="22"/>
          <w:szCs w:val="22"/>
          <w:lang w:val="pl-PL"/>
        </w:rPr>
        <w:t xml:space="preserve"> oraz odległość od krawędzi jezdni, krawędzi pobocza umocnionego lub pasa awaryjnego postoju,</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wysokość zamocowania znaku na konstrukcji wsporczej.</w:t>
      </w:r>
    </w:p>
    <w:p w:rsidR="002A3A96" w:rsidRDefault="002A3A96" w:rsidP="002A3A96">
      <w:pPr>
        <w:jc w:val="both"/>
        <w:rPr>
          <w:sz w:val="22"/>
          <w:szCs w:val="22"/>
          <w:lang w:val="pl-PL"/>
        </w:rPr>
      </w:pPr>
      <w:r>
        <w:rPr>
          <w:sz w:val="22"/>
          <w:szCs w:val="22"/>
          <w:lang w:val="pl-PL"/>
        </w:rPr>
        <w:tab/>
        <w:t>Punkty stabilizujące miejsca ustawienia znaków należy zabezpieczyć w taki sposób, aby w czasie trwania i odbioru robót istniała możliwość sprawdzenia lokalizacji znaków.</w:t>
      </w:r>
    </w:p>
    <w:p w:rsidR="002A3A96" w:rsidRDefault="002A3A96" w:rsidP="002A3A96">
      <w:pPr>
        <w:jc w:val="both"/>
        <w:rPr>
          <w:sz w:val="22"/>
          <w:szCs w:val="22"/>
          <w:lang w:val="pl-PL"/>
        </w:rPr>
      </w:pPr>
      <w:r>
        <w:rPr>
          <w:sz w:val="22"/>
          <w:szCs w:val="22"/>
          <w:lang w:val="pl-PL"/>
        </w:rPr>
        <w:tab/>
        <w:t>Lokalizacja i wysokość zamocowania znaku powinny być zgodne z dokumentacją projektową.</w:t>
      </w:r>
    </w:p>
    <w:p w:rsidR="002A3A96" w:rsidRDefault="002A3A96" w:rsidP="002A3A96">
      <w:pPr>
        <w:jc w:val="both"/>
        <w:rPr>
          <w:sz w:val="22"/>
          <w:szCs w:val="22"/>
          <w:lang w:val="pl-PL"/>
        </w:rPr>
      </w:pPr>
      <w:r>
        <w:rPr>
          <w:sz w:val="22"/>
          <w:szCs w:val="22"/>
          <w:lang w:val="pl-PL"/>
        </w:rPr>
        <w:tab/>
        <w:t>Miejsce wykonywania prac należy oznakować, w celu zabezpieczenia pracowników i kierujących pojazdami na drodze.</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5.3. Wykonanie wykopów i fundamentów dla konstrukcji wsporczych znaków</w:t>
      </w:r>
    </w:p>
    <w:p w:rsidR="002A3A96" w:rsidRDefault="002A3A96" w:rsidP="002A3A96">
      <w:pPr>
        <w:jc w:val="both"/>
        <w:rPr>
          <w:sz w:val="22"/>
          <w:szCs w:val="22"/>
          <w:lang w:val="pl-PL"/>
        </w:rPr>
      </w:pPr>
      <w:r>
        <w:rPr>
          <w:sz w:val="22"/>
          <w:szCs w:val="22"/>
          <w:lang w:val="pl-PL"/>
        </w:rPr>
        <w:tab/>
        <w:t>Sposób wykonania wykopu pod fundament znaku pionowego powinien być dostosowany do głębokości wykopu, rodzaju gruntu i posiadanego sprzętu. Wymiary wykopu powinny być zgodne z dokumentacją projektową lub wskazaniami Inżyniera.</w:t>
      </w:r>
    </w:p>
    <w:p w:rsidR="002A3A96" w:rsidRDefault="002A3A96" w:rsidP="002A3A96">
      <w:pPr>
        <w:jc w:val="both"/>
        <w:rPr>
          <w:sz w:val="22"/>
          <w:szCs w:val="22"/>
          <w:lang w:val="pl-PL"/>
        </w:rPr>
      </w:pPr>
      <w:r>
        <w:rPr>
          <w:sz w:val="22"/>
          <w:szCs w:val="22"/>
          <w:lang w:val="pl-PL"/>
        </w:rPr>
        <w:tab/>
        <w:t>Wykopy fundamentowe powinny być wykonane w takim okresie, aby po ich zakończeniu można było przystąpić natychmiast do wykonania w nich robót fundamentowych.</w:t>
      </w:r>
    </w:p>
    <w:p w:rsidR="002A3A96" w:rsidRDefault="002A3A96" w:rsidP="002A3A96">
      <w:pPr>
        <w:spacing w:before="120"/>
        <w:jc w:val="both"/>
        <w:rPr>
          <w:sz w:val="22"/>
          <w:szCs w:val="22"/>
          <w:lang w:val="pl-PL"/>
        </w:rPr>
      </w:pPr>
      <w:r>
        <w:rPr>
          <w:b/>
          <w:sz w:val="22"/>
          <w:szCs w:val="22"/>
          <w:lang w:val="pl-PL"/>
        </w:rPr>
        <w:t xml:space="preserve">5.3.1. </w:t>
      </w:r>
      <w:r>
        <w:rPr>
          <w:sz w:val="22"/>
          <w:szCs w:val="22"/>
          <w:lang w:val="pl-PL"/>
        </w:rPr>
        <w:t>Prefabrykaty betonowe</w:t>
      </w:r>
    </w:p>
    <w:p w:rsidR="002A3A96" w:rsidRDefault="002A3A96" w:rsidP="002A3A96">
      <w:pPr>
        <w:spacing w:before="120"/>
        <w:jc w:val="both"/>
        <w:rPr>
          <w:sz w:val="22"/>
          <w:szCs w:val="22"/>
          <w:lang w:val="pl-PL"/>
        </w:rPr>
      </w:pPr>
      <w:r>
        <w:rPr>
          <w:sz w:val="22"/>
          <w:szCs w:val="22"/>
          <w:lang w:val="pl-PL"/>
        </w:rPr>
        <w:tab/>
        <w:t>Dno wykopu przed ułożeniem prefabrykatu należy wyrównać i zagęścić. Wolne przestrzenie między ścianami gruntu i prefabrykatem należy wypełnić materiałem kamiennym, np. klińcem i dokładnie zagęścić ubijakami ręcznymi.</w:t>
      </w:r>
    </w:p>
    <w:p w:rsidR="002A3A96" w:rsidRDefault="002A3A96" w:rsidP="002A3A96">
      <w:pPr>
        <w:jc w:val="both"/>
        <w:rPr>
          <w:sz w:val="22"/>
          <w:szCs w:val="22"/>
          <w:lang w:val="pl-PL"/>
        </w:rPr>
      </w:pPr>
      <w:r>
        <w:rPr>
          <w:sz w:val="22"/>
          <w:szCs w:val="22"/>
          <w:lang w:val="pl-PL"/>
        </w:rPr>
        <w:tab/>
        <w:t>Jeżeli znak jest zlokalizowany na poboczu drogi, to górna powierzchnia prefabrykatu powinna być równa z powierzchnią pobocza lub być wyniesiona nad tę powierzchnię nie więcej niż 0,03 m.</w:t>
      </w:r>
    </w:p>
    <w:p w:rsidR="002A3A96" w:rsidRDefault="002A3A96" w:rsidP="002A3A96">
      <w:pPr>
        <w:spacing w:before="120"/>
        <w:jc w:val="both"/>
        <w:rPr>
          <w:sz w:val="22"/>
          <w:szCs w:val="22"/>
          <w:lang w:val="pl-PL"/>
        </w:rPr>
      </w:pPr>
      <w:r>
        <w:rPr>
          <w:b/>
          <w:sz w:val="22"/>
          <w:szCs w:val="22"/>
          <w:lang w:val="pl-PL"/>
        </w:rPr>
        <w:t xml:space="preserve">5.3.2. </w:t>
      </w:r>
      <w:r>
        <w:rPr>
          <w:sz w:val="22"/>
          <w:szCs w:val="22"/>
          <w:lang w:val="pl-PL"/>
        </w:rPr>
        <w:t>Fundamenty z betonu i betonu zbrojonego</w:t>
      </w:r>
    </w:p>
    <w:p w:rsidR="002A3A96" w:rsidRDefault="002A3A96" w:rsidP="002A3A96">
      <w:pPr>
        <w:spacing w:before="120"/>
        <w:jc w:val="both"/>
        <w:rPr>
          <w:sz w:val="22"/>
          <w:szCs w:val="22"/>
          <w:lang w:val="pl-PL"/>
        </w:rPr>
      </w:pPr>
      <w:r>
        <w:rPr>
          <w:sz w:val="22"/>
          <w:szCs w:val="22"/>
          <w:lang w:val="pl-PL"/>
        </w:rPr>
        <w:tab/>
        <w:t>Wykopy pod fundamenty konstrukcji wsporczych dla zamocowania znaków wielkowymiarowych (znak kierunku i miejscowości), wykonywane z betonu „na mokro” lub z betonu zbrojonego należy wykonać zgodnie z PN-S-02205:1998 [24].</w:t>
      </w:r>
    </w:p>
    <w:p w:rsidR="002A3A96" w:rsidRDefault="002A3A96" w:rsidP="002A3A96">
      <w:pPr>
        <w:jc w:val="both"/>
        <w:rPr>
          <w:sz w:val="22"/>
          <w:szCs w:val="22"/>
          <w:lang w:val="pl-PL"/>
        </w:rPr>
      </w:pPr>
      <w:r>
        <w:rPr>
          <w:sz w:val="22"/>
          <w:szCs w:val="22"/>
          <w:lang w:val="pl-PL"/>
        </w:rPr>
        <w:tab/>
        <w:t xml:space="preserve">Posadowienie fundamentów w wykopach otwartych bądź rozpartych należy wykonywać zgodnie z dokumentacją projektową, SST lub wskazaniami Inżyniera. Wykopy należy zabezpieczyć przed napływem wód opadowych przez wyprofilowanie terenu ze spadkiem umożliwiającym łatwy odpływ wody poza teren przylegający do wykopu. Dno wykopu powinno być wyrównane z dokładnością </w:t>
      </w:r>
      <w:r>
        <w:rPr>
          <w:rFonts w:ascii="Symbol" w:hAnsi="Symbol"/>
          <w:sz w:val="22"/>
          <w:szCs w:val="22"/>
        </w:rPr>
        <w:t></w:t>
      </w:r>
      <w:r>
        <w:rPr>
          <w:sz w:val="22"/>
          <w:szCs w:val="22"/>
          <w:lang w:val="pl-PL"/>
        </w:rPr>
        <w:t xml:space="preserve"> 2 cm.</w:t>
      </w:r>
    </w:p>
    <w:p w:rsidR="002A3A96" w:rsidRDefault="002A3A96" w:rsidP="002A3A96">
      <w:pPr>
        <w:jc w:val="both"/>
        <w:rPr>
          <w:sz w:val="22"/>
          <w:szCs w:val="22"/>
          <w:lang w:val="pl-PL"/>
        </w:rPr>
      </w:pPr>
      <w:r>
        <w:rPr>
          <w:sz w:val="22"/>
          <w:szCs w:val="22"/>
          <w:lang w:val="pl-PL"/>
        </w:rPr>
        <w:tab/>
        <w:t xml:space="preserve">Przy naruszonej strukturze gruntu rodzimego, grunt należy usunąć i miejsce wypełnić do spodu fundamentu betonem. Płaszczyzny boczne fundamentów stykające się z gruntem należy </w:t>
      </w:r>
      <w:r>
        <w:rPr>
          <w:sz w:val="22"/>
          <w:szCs w:val="22"/>
          <w:lang w:val="pl-PL"/>
        </w:rPr>
        <w:lastRenderedPageBreak/>
        <w:t>zabezpieczyć izolacją, np. emulsją asfaltową. Po wykonaniu fundamentu wykop należy zasypać warstwami grubości 20 cm z dokładnym zagęszczeniem gruntu.</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5.4. Tolerancje ustawienia znaku pionowego</w:t>
      </w:r>
    </w:p>
    <w:p w:rsidR="002A3A96" w:rsidRDefault="002A3A96" w:rsidP="002A3A96">
      <w:pPr>
        <w:jc w:val="both"/>
        <w:rPr>
          <w:sz w:val="22"/>
          <w:szCs w:val="22"/>
          <w:lang w:val="pl-PL"/>
        </w:rPr>
      </w:pPr>
      <w:r>
        <w:rPr>
          <w:sz w:val="22"/>
          <w:szCs w:val="22"/>
          <w:lang w:val="pl-PL"/>
        </w:rPr>
        <w:tab/>
        <w:t>Konstrukcje wsporcze znaków - słupki, słupy, wysięgniki, konstrukcje dla tablic wielkowymiarowych, powinny być wykonane zgodnie z dokumentacją i SST.</w:t>
      </w:r>
    </w:p>
    <w:p w:rsidR="002A3A96" w:rsidRDefault="002A3A96" w:rsidP="002A3A96">
      <w:pPr>
        <w:jc w:val="both"/>
        <w:rPr>
          <w:sz w:val="22"/>
          <w:szCs w:val="22"/>
        </w:rPr>
      </w:pPr>
      <w:r>
        <w:rPr>
          <w:sz w:val="22"/>
          <w:szCs w:val="22"/>
          <w:lang w:val="pl-PL"/>
        </w:rPr>
        <w:tab/>
      </w:r>
      <w:proofErr w:type="spellStart"/>
      <w:r>
        <w:rPr>
          <w:sz w:val="22"/>
          <w:szCs w:val="22"/>
        </w:rPr>
        <w:t>Dopuszczalne</w:t>
      </w:r>
      <w:proofErr w:type="spellEnd"/>
      <w:r>
        <w:rPr>
          <w:sz w:val="22"/>
          <w:szCs w:val="22"/>
        </w:rPr>
        <w:t xml:space="preserve"> </w:t>
      </w:r>
      <w:proofErr w:type="spellStart"/>
      <w:r>
        <w:rPr>
          <w:sz w:val="22"/>
          <w:szCs w:val="22"/>
        </w:rPr>
        <w:t>tolerancje</w:t>
      </w:r>
      <w:proofErr w:type="spellEnd"/>
      <w:r>
        <w:rPr>
          <w:sz w:val="22"/>
          <w:szCs w:val="22"/>
        </w:rPr>
        <w:t xml:space="preserve"> </w:t>
      </w:r>
      <w:proofErr w:type="spellStart"/>
      <w:r>
        <w:rPr>
          <w:sz w:val="22"/>
          <w:szCs w:val="22"/>
        </w:rPr>
        <w:t>ustawienia</w:t>
      </w:r>
      <w:proofErr w:type="spellEnd"/>
      <w:r>
        <w:rPr>
          <w:sz w:val="22"/>
          <w:szCs w:val="22"/>
        </w:rPr>
        <w:t xml:space="preserve"> </w:t>
      </w:r>
      <w:proofErr w:type="spellStart"/>
      <w:r>
        <w:rPr>
          <w:sz w:val="22"/>
          <w:szCs w:val="22"/>
        </w:rPr>
        <w:t>znaku</w:t>
      </w:r>
      <w:proofErr w:type="spellEnd"/>
      <w:r>
        <w:rPr>
          <w:sz w:val="22"/>
          <w:szCs w:val="22"/>
        </w:rPr>
        <w: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 xml:space="preserve">odchyłka od pionu, nie więcej niż </w:t>
      </w:r>
      <w:r>
        <w:rPr>
          <w:rFonts w:ascii="Symbol" w:hAnsi="Symbol"/>
          <w:sz w:val="22"/>
          <w:szCs w:val="22"/>
        </w:rPr>
        <w:t></w:t>
      </w:r>
      <w:r>
        <w:rPr>
          <w:sz w:val="22"/>
          <w:szCs w:val="22"/>
          <w:lang w:val="pl-PL"/>
        </w:rPr>
        <w:t xml:space="preserve"> 1 %,</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 xml:space="preserve">odchyłka w wysokości umieszczenia znaku, nie więcej niż </w:t>
      </w:r>
      <w:r>
        <w:rPr>
          <w:rFonts w:ascii="Symbol" w:hAnsi="Symbol"/>
          <w:sz w:val="22"/>
          <w:szCs w:val="22"/>
        </w:rPr>
        <w:t></w:t>
      </w:r>
      <w:r>
        <w:rPr>
          <w:sz w:val="22"/>
          <w:szCs w:val="22"/>
          <w:lang w:val="pl-PL"/>
        </w:rPr>
        <w:t xml:space="preserve"> 2 cm,</w:t>
      </w:r>
    </w:p>
    <w:p w:rsidR="002A3A96" w:rsidRDefault="002A3A96" w:rsidP="002A3A96">
      <w:pPr>
        <w:numPr>
          <w:ilvl w:val="0"/>
          <w:numId w:val="3"/>
        </w:numPr>
        <w:overflowPunct w:val="0"/>
        <w:autoSpaceDE w:val="0"/>
        <w:jc w:val="both"/>
        <w:rPr>
          <w:sz w:val="22"/>
          <w:szCs w:val="22"/>
          <w:lang w:val="pl-PL"/>
        </w:rPr>
      </w:pPr>
      <w:r>
        <w:rPr>
          <w:sz w:val="22"/>
          <w:szCs w:val="22"/>
          <w:lang w:val="pl-PL"/>
        </w:rPr>
        <w:t xml:space="preserve">odchyłka w odległości ustawienia znaku od krawędzi jezdni utwardzonego pobocza lub pasa awaryjnego postoju, nie więcej niż </w:t>
      </w:r>
      <w:r>
        <w:rPr>
          <w:rFonts w:ascii="Symbol" w:hAnsi="Symbol"/>
          <w:sz w:val="22"/>
          <w:szCs w:val="22"/>
        </w:rPr>
        <w:t></w:t>
      </w:r>
      <w:r>
        <w:rPr>
          <w:sz w:val="22"/>
          <w:szCs w:val="22"/>
          <w:lang w:val="pl-PL"/>
        </w:rPr>
        <w:t xml:space="preserve"> 5 cm, przy zachowaniu minimalnej odległości umieszczenia znaku zgodnie z załącznikiem nr 1 do rozporządzenia Ministra Infrastruktury z dnia 3 lipca 2003 r. w sprawie szczegółowych warunków technicznych dla znaków i sygnałów drogowych oraz urządzeń bezpieczeństwa ruchu drogowego i warunków ich umieszczania na drogach [25].</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5.5. Konstrukcje wsporcze</w:t>
      </w:r>
    </w:p>
    <w:p w:rsidR="002A3A96" w:rsidRDefault="002A3A96" w:rsidP="002A3A96">
      <w:pPr>
        <w:keepNext/>
        <w:jc w:val="both"/>
        <w:rPr>
          <w:sz w:val="22"/>
          <w:szCs w:val="22"/>
          <w:lang w:val="pl-PL"/>
        </w:rPr>
      </w:pPr>
      <w:r>
        <w:rPr>
          <w:b/>
          <w:sz w:val="22"/>
          <w:szCs w:val="22"/>
          <w:lang w:val="pl-PL"/>
        </w:rPr>
        <w:t xml:space="preserve">5.5.1. </w:t>
      </w:r>
      <w:r>
        <w:rPr>
          <w:sz w:val="22"/>
          <w:szCs w:val="22"/>
          <w:lang w:val="pl-PL"/>
        </w:rPr>
        <w:t>Zabezpieczenie konstrukcji wsporczej przed najechaniem</w:t>
      </w:r>
    </w:p>
    <w:p w:rsidR="002A3A96" w:rsidRDefault="002A3A96" w:rsidP="002A3A96">
      <w:pPr>
        <w:spacing w:before="120"/>
        <w:jc w:val="both"/>
        <w:rPr>
          <w:sz w:val="22"/>
          <w:szCs w:val="22"/>
          <w:lang w:val="pl-PL"/>
        </w:rPr>
      </w:pPr>
      <w:r>
        <w:rPr>
          <w:sz w:val="22"/>
          <w:szCs w:val="22"/>
          <w:lang w:val="pl-PL"/>
        </w:rPr>
        <w:tab/>
        <w:t>Konstrukcje wsporcze znaków drogowych bramowych lub wysięgnikowych jedno lub dwustronnych, jak również konstrukcje wsporcze znaków tablicowych bocznych o powierzchni większej od 4,5 m</w:t>
      </w:r>
      <w:r>
        <w:rPr>
          <w:sz w:val="22"/>
          <w:szCs w:val="22"/>
          <w:vertAlign w:val="superscript"/>
          <w:lang w:val="pl-PL"/>
        </w:rPr>
        <w:t>2</w:t>
      </w:r>
      <w:r>
        <w:rPr>
          <w:sz w:val="22"/>
          <w:szCs w:val="22"/>
          <w:lang w:val="pl-PL"/>
        </w:rPr>
        <w:t xml:space="preserve">, gdy występuje możliwość bezpośredniego najechania na nie przez pojazd - muszą być zabezpieczone odpowiednio umieszczonymi barierami ochronnymi lub innego rodzaju urządzeniami ochronnymi lub </w:t>
      </w:r>
      <w:proofErr w:type="spellStart"/>
      <w:r>
        <w:rPr>
          <w:sz w:val="22"/>
          <w:szCs w:val="22"/>
          <w:lang w:val="pl-PL"/>
        </w:rPr>
        <w:t>przeciwdestrukcyjnymi</w:t>
      </w:r>
      <w:proofErr w:type="spellEnd"/>
      <w:r>
        <w:rPr>
          <w:sz w:val="22"/>
          <w:szCs w:val="22"/>
          <w:lang w:val="pl-PL"/>
        </w:rPr>
        <w:t>, zgodnie z dokumentacją projektową, SST lub wskazaniami Inżyniera. Podobne zabezpieczenie należy stosować w przypadku innych konstrukcji wsporczych, gdy najechanie na nie w większym stopniu zagraża bezpieczeństwu użytkowników pojazdów, niż najechanie pojazdu na barierę, jeśli przewiduje to dokumentacja projektowa, SST lub Inżynier.</w:t>
      </w:r>
    </w:p>
    <w:p w:rsidR="002A3A96" w:rsidRDefault="002A3A96" w:rsidP="002A3A96">
      <w:pPr>
        <w:spacing w:before="120"/>
        <w:jc w:val="both"/>
        <w:rPr>
          <w:sz w:val="22"/>
          <w:szCs w:val="22"/>
          <w:lang w:val="pl-PL"/>
        </w:rPr>
      </w:pPr>
      <w:r>
        <w:rPr>
          <w:b/>
          <w:sz w:val="22"/>
          <w:szCs w:val="22"/>
          <w:lang w:val="pl-PL"/>
        </w:rPr>
        <w:t xml:space="preserve">5.5.2. </w:t>
      </w:r>
      <w:r>
        <w:rPr>
          <w:sz w:val="22"/>
          <w:szCs w:val="22"/>
          <w:lang w:val="pl-PL"/>
        </w:rPr>
        <w:t xml:space="preserve">Łatwo </w:t>
      </w:r>
      <w:proofErr w:type="spellStart"/>
      <w:r>
        <w:rPr>
          <w:sz w:val="22"/>
          <w:szCs w:val="22"/>
          <w:lang w:val="pl-PL"/>
        </w:rPr>
        <w:t>zrywalne</w:t>
      </w:r>
      <w:proofErr w:type="spellEnd"/>
      <w:r>
        <w:rPr>
          <w:sz w:val="22"/>
          <w:szCs w:val="22"/>
          <w:lang w:val="pl-PL"/>
        </w:rPr>
        <w:t xml:space="preserve"> złącza konstrukcji wsporczej</w:t>
      </w:r>
    </w:p>
    <w:p w:rsidR="002A3A96" w:rsidRDefault="002A3A96" w:rsidP="002A3A96">
      <w:pPr>
        <w:spacing w:before="120"/>
        <w:jc w:val="both"/>
        <w:rPr>
          <w:sz w:val="22"/>
          <w:szCs w:val="22"/>
          <w:lang w:val="pl-PL"/>
        </w:rPr>
      </w:pPr>
      <w:r>
        <w:rPr>
          <w:sz w:val="22"/>
          <w:szCs w:val="22"/>
          <w:lang w:val="pl-PL"/>
        </w:rPr>
        <w:tab/>
        <w:t xml:space="preserve">W przypadku konstrukcji wsporczych, nie osłoniętych barierami ochronnymi - zaleca się stosowanie łatwo </w:t>
      </w:r>
      <w:proofErr w:type="spellStart"/>
      <w:r>
        <w:rPr>
          <w:sz w:val="22"/>
          <w:szCs w:val="22"/>
          <w:lang w:val="pl-PL"/>
        </w:rPr>
        <w:t>zrywalnych</w:t>
      </w:r>
      <w:proofErr w:type="spellEnd"/>
      <w:r>
        <w:rPr>
          <w:sz w:val="22"/>
          <w:szCs w:val="22"/>
          <w:lang w:val="pl-PL"/>
        </w:rPr>
        <w:t xml:space="preserve"> lub łatwo rozłączalnych przekrojów, złączy lub przegubów o odpowiednio bezpiecznej konstrukcji, umieszczonych na wysokości od 0,15 do 0,20 m nad powierzchnią terenu.</w:t>
      </w:r>
    </w:p>
    <w:p w:rsidR="002A3A96" w:rsidRDefault="002A3A96" w:rsidP="002A3A96">
      <w:pPr>
        <w:jc w:val="both"/>
        <w:rPr>
          <w:sz w:val="22"/>
          <w:szCs w:val="22"/>
          <w:lang w:val="pl-PL"/>
        </w:rPr>
      </w:pPr>
      <w:r>
        <w:rPr>
          <w:sz w:val="22"/>
          <w:szCs w:val="22"/>
          <w:lang w:val="pl-PL"/>
        </w:rPr>
        <w:tab/>
        <w:t>W szczególności - zaleca się stosowanie takich przekrojów, złączy lub przegubów w konstrukcjach wsporczych nie osłoniętych barierami ochronnymi, które znajdują się na obszarach zwiększonego zagrożenia kolizyjnego (ostrza rozgałęzień dróg łącznikowych, zewnętrzna strona łuków drogi itp.).</w:t>
      </w:r>
    </w:p>
    <w:p w:rsidR="002A3A96" w:rsidRDefault="002A3A96" w:rsidP="002A3A96">
      <w:pPr>
        <w:jc w:val="both"/>
        <w:rPr>
          <w:sz w:val="22"/>
          <w:szCs w:val="22"/>
          <w:lang w:val="pl-PL"/>
        </w:rPr>
      </w:pPr>
      <w:r>
        <w:rPr>
          <w:sz w:val="22"/>
          <w:szCs w:val="22"/>
          <w:lang w:val="pl-PL"/>
        </w:rPr>
        <w:tab/>
        <w:t xml:space="preserve">Łatwo </w:t>
      </w:r>
      <w:proofErr w:type="spellStart"/>
      <w:r>
        <w:rPr>
          <w:sz w:val="22"/>
          <w:szCs w:val="22"/>
          <w:lang w:val="pl-PL"/>
        </w:rPr>
        <w:t>zrywalne</w:t>
      </w:r>
      <w:proofErr w:type="spellEnd"/>
      <w:r>
        <w:rPr>
          <w:sz w:val="22"/>
          <w:szCs w:val="22"/>
          <w:lang w:val="pl-PL"/>
        </w:rPr>
        <w:t xml:space="preserve"> lub łatwo rozłączalne złącza, przekroje lub przeguby powinny być tak skonstruowane i umieszczone, by znak wraz z konstrukcją wsporczą po zerwaniu nie przewracał się na jezdnię. Wysokość części konstrukcji wsporczej, pozostałej po odłączeniu górnej jej części od fundamentu, nie może być większa od 0,25 m.</w:t>
      </w:r>
    </w:p>
    <w:p w:rsidR="002A3A96" w:rsidRDefault="002A3A96" w:rsidP="002A3A96">
      <w:pPr>
        <w:spacing w:before="120"/>
        <w:ind w:left="709" w:hanging="709"/>
        <w:jc w:val="both"/>
        <w:rPr>
          <w:sz w:val="22"/>
          <w:szCs w:val="22"/>
          <w:lang w:val="pl-PL"/>
        </w:rPr>
      </w:pPr>
      <w:r>
        <w:rPr>
          <w:b/>
          <w:sz w:val="22"/>
          <w:szCs w:val="22"/>
          <w:lang w:val="pl-PL"/>
        </w:rPr>
        <w:t xml:space="preserve">5.5.3. </w:t>
      </w:r>
      <w:r>
        <w:rPr>
          <w:sz w:val="22"/>
          <w:szCs w:val="22"/>
          <w:lang w:val="pl-PL"/>
        </w:rPr>
        <w:t>Zapobieganie zagrożeniu użytkowników drogi i terenu przyległego - przez konstrukcję wsporczą</w:t>
      </w:r>
    </w:p>
    <w:p w:rsidR="002A3A96" w:rsidRDefault="002A3A96" w:rsidP="002A3A96">
      <w:pPr>
        <w:spacing w:before="120"/>
        <w:jc w:val="both"/>
        <w:rPr>
          <w:sz w:val="22"/>
          <w:szCs w:val="22"/>
          <w:lang w:val="pl-PL"/>
        </w:rPr>
      </w:pPr>
      <w:r>
        <w:rPr>
          <w:sz w:val="22"/>
          <w:szCs w:val="22"/>
          <w:lang w:val="pl-PL"/>
        </w:rPr>
        <w:tab/>
        <w:t>Konstrukcja wsporcza znaku musi być wykonana w sposób ograniczający zagrożenie użytkowników pojazdów samochodowych oraz innych użytkowników drogi i terenu do niej przyległego przy najechaniu przez pojazd na znak. Konstrukcja wsporcza znaku musi zapewnić możliwość łatwej naprawy po najechaniu przez pojazdy lub innego rodzaju uszkodzenia znaku.</w:t>
      </w:r>
    </w:p>
    <w:p w:rsidR="002A3A96" w:rsidRDefault="002A3A96" w:rsidP="002A3A96">
      <w:pPr>
        <w:spacing w:before="120"/>
        <w:jc w:val="both"/>
        <w:rPr>
          <w:sz w:val="22"/>
          <w:szCs w:val="22"/>
          <w:lang w:val="pl-PL"/>
        </w:rPr>
      </w:pPr>
      <w:r>
        <w:rPr>
          <w:b/>
          <w:sz w:val="22"/>
          <w:szCs w:val="22"/>
          <w:lang w:val="pl-PL"/>
        </w:rPr>
        <w:t xml:space="preserve">5.5.4. </w:t>
      </w:r>
      <w:r>
        <w:rPr>
          <w:sz w:val="22"/>
          <w:szCs w:val="22"/>
          <w:lang w:val="pl-PL"/>
        </w:rPr>
        <w:t>Tablicowe znaki drogowe na dwóch słupach lub podporach</w:t>
      </w:r>
    </w:p>
    <w:p w:rsidR="002A3A96" w:rsidRDefault="002A3A96" w:rsidP="002A3A96">
      <w:pPr>
        <w:spacing w:before="120"/>
        <w:jc w:val="both"/>
        <w:rPr>
          <w:sz w:val="22"/>
          <w:szCs w:val="22"/>
          <w:lang w:val="pl-PL"/>
        </w:rPr>
      </w:pPr>
      <w:r>
        <w:rPr>
          <w:sz w:val="22"/>
          <w:szCs w:val="22"/>
          <w:lang w:val="pl-PL"/>
        </w:rPr>
        <w:tab/>
        <w:t xml:space="preserve">Przy stosowaniu tablicowych znaków drogowych (drogowskazów tablicowych, tablic </w:t>
      </w:r>
      <w:proofErr w:type="spellStart"/>
      <w:r>
        <w:rPr>
          <w:sz w:val="22"/>
          <w:szCs w:val="22"/>
          <w:lang w:val="pl-PL"/>
        </w:rPr>
        <w:t>przeddrogowskazowych</w:t>
      </w:r>
      <w:proofErr w:type="spellEnd"/>
      <w:r>
        <w:rPr>
          <w:sz w:val="22"/>
          <w:szCs w:val="22"/>
          <w:lang w:val="pl-PL"/>
        </w:rPr>
        <w:t xml:space="preserve">, tablic szlaku drogowego, tablic objazdów itp.) umieszczanych na dwóch słupach lub podporach - odległość między tymi słupami lub podporami, mierzona prostopadle do </w:t>
      </w:r>
      <w:r>
        <w:rPr>
          <w:sz w:val="22"/>
          <w:szCs w:val="22"/>
          <w:lang w:val="pl-PL"/>
        </w:rPr>
        <w:lastRenderedPageBreak/>
        <w:t>przewidywanego kierunku najechania przez pojazd, nie może być mniejsza od 1,75 m. Przy stosowaniu większej liczby słupów niż dwa - odległość między nimi może być mniejsza.</w:t>
      </w:r>
    </w:p>
    <w:p w:rsidR="002A3A96" w:rsidRDefault="002A3A96" w:rsidP="002A3A96">
      <w:pPr>
        <w:spacing w:before="120"/>
        <w:jc w:val="both"/>
        <w:rPr>
          <w:sz w:val="22"/>
          <w:szCs w:val="22"/>
          <w:lang w:val="pl-PL"/>
        </w:rPr>
      </w:pPr>
      <w:r>
        <w:rPr>
          <w:b/>
          <w:sz w:val="22"/>
          <w:szCs w:val="22"/>
          <w:lang w:val="pl-PL"/>
        </w:rPr>
        <w:t xml:space="preserve">5.5.5. </w:t>
      </w:r>
      <w:r>
        <w:rPr>
          <w:sz w:val="22"/>
          <w:szCs w:val="22"/>
          <w:lang w:val="pl-PL"/>
        </w:rPr>
        <w:t>Poziom górnej powierzchni fundamentu</w:t>
      </w:r>
    </w:p>
    <w:p w:rsidR="002A3A96" w:rsidRDefault="002A3A96" w:rsidP="002A3A96">
      <w:pPr>
        <w:spacing w:before="120"/>
        <w:jc w:val="both"/>
        <w:rPr>
          <w:sz w:val="22"/>
          <w:szCs w:val="22"/>
          <w:lang w:val="pl-PL"/>
        </w:rPr>
      </w:pPr>
      <w:r>
        <w:rPr>
          <w:sz w:val="22"/>
          <w:szCs w:val="22"/>
          <w:lang w:val="pl-PL"/>
        </w:rPr>
        <w:tab/>
        <w:t>Przy zamocowaniu konstrukcji wsporczej znaku w fundamencie betonowym lub innym podobnym - pożądane jest, by górna część fundamentu pokrywała się z powierzchnią pobocza, pasa dzielącego itp. lub była nad tę powierzchnię wyniesiona nie więcej niż 0,03 m. W przypadku konstrukcji wsporczych, znajdujących się poza koroną drogi, górna część fundamentu powinna być wyniesiona nad powierzchnię terenu nie więcej niż 0,15 m.</w:t>
      </w:r>
    </w:p>
    <w:p w:rsidR="002A3A96" w:rsidRDefault="002A3A96" w:rsidP="002A3A96">
      <w:pPr>
        <w:spacing w:before="120"/>
        <w:jc w:val="both"/>
        <w:rPr>
          <w:sz w:val="22"/>
          <w:szCs w:val="22"/>
          <w:lang w:val="pl-PL"/>
        </w:rPr>
      </w:pPr>
      <w:r>
        <w:rPr>
          <w:b/>
          <w:sz w:val="22"/>
          <w:szCs w:val="22"/>
          <w:lang w:val="pl-PL"/>
        </w:rPr>
        <w:t xml:space="preserve">5.5.6. </w:t>
      </w:r>
      <w:r>
        <w:rPr>
          <w:sz w:val="22"/>
          <w:szCs w:val="22"/>
          <w:lang w:val="pl-PL"/>
        </w:rPr>
        <w:t>Barwa konstrukcji wsporczej</w:t>
      </w:r>
    </w:p>
    <w:p w:rsidR="002A3A96" w:rsidRDefault="002A3A96" w:rsidP="002A3A96">
      <w:pPr>
        <w:spacing w:before="120"/>
        <w:jc w:val="both"/>
        <w:rPr>
          <w:sz w:val="22"/>
          <w:szCs w:val="22"/>
          <w:lang w:val="pl-PL"/>
        </w:rPr>
      </w:pPr>
      <w:r>
        <w:rPr>
          <w:sz w:val="22"/>
          <w:szCs w:val="22"/>
          <w:lang w:val="pl-PL"/>
        </w:rPr>
        <w:tab/>
        <w:t>Konstrukcje wsporcze znaków drogowych pionowych muszą mieć barwę szarą neutralną z tym, że dopuszcza się barwę naturalną pokryć cynkowanych. Zabrania się stosowania pokryć konstrukcji wsporczych o jaskrawej barwie - z wyjątkiem przypadków, gdy jest to wymagane odrębnymi przepisami, wytycznymi lub warunkami technicznymi.</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5.6. Połączenie tarczy znaku z konstrukcją wsporczą</w:t>
      </w:r>
    </w:p>
    <w:p w:rsidR="002A3A96" w:rsidRDefault="002A3A96" w:rsidP="002A3A96">
      <w:pPr>
        <w:jc w:val="both"/>
        <w:rPr>
          <w:sz w:val="22"/>
          <w:szCs w:val="22"/>
          <w:lang w:val="pl-PL"/>
        </w:rPr>
      </w:pPr>
      <w:r>
        <w:rPr>
          <w:sz w:val="22"/>
          <w:szCs w:val="22"/>
          <w:lang w:val="pl-PL"/>
        </w:rPr>
        <w:tab/>
        <w:t>Tarcza znaku musi być zamocowana do konstrukcji wsporczej w sposób uniemożliwiający jej przesunięcie lub obrót.</w:t>
      </w:r>
    </w:p>
    <w:p w:rsidR="002A3A96" w:rsidRDefault="002A3A96" w:rsidP="002A3A96">
      <w:pPr>
        <w:jc w:val="both"/>
        <w:rPr>
          <w:sz w:val="22"/>
          <w:szCs w:val="22"/>
          <w:lang w:val="pl-PL"/>
        </w:rPr>
      </w:pPr>
      <w:r>
        <w:rPr>
          <w:sz w:val="22"/>
          <w:szCs w:val="22"/>
          <w:lang w:val="pl-PL"/>
        </w:rPr>
        <w:tab/>
        <w:t>Materiał i sposób wykonania połączenia tarczy znaku z konstrukcją wsporczą musi umożliwiać, przy użyciu odpowiednich narzędzi, odłączenie tarczy znaku od tej konstrukcji przez cały okres użytkowania znaku.</w:t>
      </w:r>
    </w:p>
    <w:p w:rsidR="002A3A96" w:rsidRDefault="002A3A96" w:rsidP="002A3A96">
      <w:pPr>
        <w:jc w:val="both"/>
        <w:rPr>
          <w:sz w:val="22"/>
          <w:szCs w:val="22"/>
          <w:lang w:val="pl-PL"/>
        </w:rPr>
      </w:pPr>
      <w:r>
        <w:rPr>
          <w:sz w:val="22"/>
          <w:szCs w:val="22"/>
          <w:lang w:val="pl-PL"/>
        </w:rPr>
        <w:tab/>
        <w:t>Na drogach i obszarach, na których występują częste przypadki dewastacji znaków, zaleca się stosowanie elementów złącznych o konstrukcji uniemożliwiającej lub znacznie utrudniającej ich rozłączenie przez osoby niepowołane.</w:t>
      </w:r>
    </w:p>
    <w:p w:rsidR="002A3A96" w:rsidRDefault="002A3A96" w:rsidP="002A3A96">
      <w:pPr>
        <w:jc w:val="both"/>
        <w:rPr>
          <w:sz w:val="22"/>
          <w:szCs w:val="22"/>
          <w:lang w:val="pl-PL"/>
        </w:rPr>
      </w:pPr>
      <w:r>
        <w:rPr>
          <w:sz w:val="22"/>
          <w:szCs w:val="22"/>
          <w:lang w:val="pl-PL"/>
        </w:rPr>
        <w:tab/>
        <w:t>Nie dopuszcza się zamocowania znaku do konstrukcji wsporczej w sposób wymagający bezpośredniego przeprowadzenia śrub mocujących przez lico znaku.</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5.7. Urządzenia elektryczne na konstrukcji wsporczej</w:t>
      </w:r>
    </w:p>
    <w:p w:rsidR="002A3A96" w:rsidRDefault="002A3A96" w:rsidP="002A3A96">
      <w:pPr>
        <w:jc w:val="both"/>
        <w:rPr>
          <w:sz w:val="22"/>
          <w:szCs w:val="22"/>
          <w:lang w:val="pl-PL"/>
        </w:rPr>
      </w:pPr>
      <w:r>
        <w:rPr>
          <w:sz w:val="22"/>
          <w:szCs w:val="22"/>
          <w:lang w:val="pl-PL"/>
        </w:rPr>
        <w:tab/>
        <w:t>Przy umieszczaniu na konstrukcji wsporczej znaku drogowego jakichkolwiek urządzeń elektrycznych - obowiązują zasady oznaczania i zabezpieczania tych urządzeń, określone w odpowiednich przepisach i zaleceniach dotyczących urządzeń elektroenergetycznych.</w:t>
      </w:r>
    </w:p>
    <w:p w:rsidR="002A3A96" w:rsidRDefault="002A3A96" w:rsidP="002A3A96">
      <w:pPr>
        <w:jc w:val="both"/>
        <w:rPr>
          <w:sz w:val="22"/>
          <w:szCs w:val="22"/>
          <w:lang w:val="pl-PL"/>
        </w:rPr>
      </w:pPr>
      <w:r>
        <w:rPr>
          <w:sz w:val="22"/>
          <w:szCs w:val="22"/>
          <w:lang w:val="pl-PL"/>
        </w:rPr>
        <w:tab/>
        <w:t>Aparaturę elektryczną należy montować na pojedynczym słupie. Na słupie powinna być zamocowana skrzynka elektryczna zgodnie z PN-EN 40-5:2004 [8]. Każda skrzynka elektryczna powinna być zabezpieczona zamkiem natomiast poziomem zabezpieczenia przed przenikaniem kurzu i wody, określonym w EN 60529:2003 [18], powinien być poziom 2 dla cząstek stałych i poziom 3 dla wody.</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5.8. Źródło światła znaku podświetlanego i znaku oświetlanego</w:t>
      </w:r>
    </w:p>
    <w:p w:rsidR="002A3A96" w:rsidRDefault="002A3A96" w:rsidP="002A3A96">
      <w:pPr>
        <w:jc w:val="both"/>
        <w:rPr>
          <w:sz w:val="22"/>
          <w:szCs w:val="22"/>
          <w:lang w:val="pl-PL"/>
        </w:rPr>
      </w:pPr>
      <w:r>
        <w:rPr>
          <w:sz w:val="22"/>
          <w:szCs w:val="22"/>
          <w:lang w:val="pl-PL"/>
        </w:rPr>
        <w:tab/>
        <w:t>Źródło światła należy wykonać zgodnie z ustaleniami dokumentacji projektowej, SST lub wskazaniami Inżyniera, jako:</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lampy fluorescencyjne barwy dziennej lub chłodno białej,</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wysokoprężne lampy rtęciowe o poprawionym współczynniku oddawania barw,</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lampy</w:t>
      </w:r>
      <w:proofErr w:type="spellEnd"/>
      <w:r>
        <w:rPr>
          <w:sz w:val="22"/>
          <w:szCs w:val="22"/>
        </w:rPr>
        <w:t xml:space="preserve"> </w:t>
      </w:r>
      <w:proofErr w:type="spellStart"/>
      <w:r>
        <w:rPr>
          <w:sz w:val="22"/>
          <w:szCs w:val="22"/>
        </w:rPr>
        <w:t>metalo-halogenowe</w:t>
      </w:r>
      <w:proofErr w:type="spellEnd"/>
    </w:p>
    <w:p w:rsidR="002A3A96" w:rsidRDefault="002A3A96" w:rsidP="002A3A96">
      <w:pPr>
        <w:numPr>
          <w:ilvl w:val="0"/>
          <w:numId w:val="10"/>
        </w:numPr>
        <w:overflowPunct w:val="0"/>
        <w:autoSpaceDE w:val="0"/>
        <w:ind w:left="283"/>
        <w:jc w:val="both"/>
        <w:rPr>
          <w:sz w:val="22"/>
          <w:szCs w:val="22"/>
          <w:lang w:val="pl-PL"/>
        </w:rPr>
      </w:pPr>
      <w:r>
        <w:rPr>
          <w:sz w:val="22"/>
          <w:szCs w:val="22"/>
          <w:lang w:val="pl-PL"/>
        </w:rPr>
        <w:t>inne źródła światła spełniające wymagania średniej luminancji (tablica 4) i kontrastu luminancji (tablica 5) dla znaków podświetlanych oraz równomierności luminancji (tablica 6) dla znaków oświetlanych.</w:t>
      </w:r>
    </w:p>
    <w:p w:rsidR="002A3A96" w:rsidRDefault="002A3A96" w:rsidP="002A3A96">
      <w:pPr>
        <w:tabs>
          <w:tab w:val="left" w:pos="993"/>
        </w:tabs>
        <w:spacing w:before="120" w:after="120"/>
        <w:jc w:val="both"/>
        <w:rPr>
          <w:sz w:val="22"/>
          <w:szCs w:val="22"/>
          <w:vertAlign w:val="superscript"/>
          <w:lang w:val="pl-PL"/>
        </w:rPr>
      </w:pPr>
      <w:r>
        <w:rPr>
          <w:bCs/>
          <w:sz w:val="22"/>
          <w:szCs w:val="22"/>
          <w:lang w:val="pl-PL"/>
        </w:rPr>
        <w:t>Tablica 4 .</w:t>
      </w:r>
      <w:r>
        <w:rPr>
          <w:bCs/>
          <w:sz w:val="22"/>
          <w:szCs w:val="22"/>
          <w:lang w:val="pl-PL"/>
        </w:rPr>
        <w:tab/>
        <w:t xml:space="preserve">Średnia luminancja </w:t>
      </w:r>
      <w:r>
        <w:rPr>
          <w:bCs/>
          <w:i/>
          <w:sz w:val="22"/>
          <w:szCs w:val="22"/>
          <w:lang w:val="pl-PL"/>
        </w:rPr>
        <w:t>L</w:t>
      </w:r>
      <w:r>
        <w:rPr>
          <w:bCs/>
          <w:sz w:val="22"/>
          <w:szCs w:val="22"/>
          <w:lang w:val="pl-PL"/>
        </w:rPr>
        <w:t xml:space="preserve"> znaków podświetlanych, </w:t>
      </w:r>
      <w:r>
        <w:rPr>
          <w:sz w:val="22"/>
          <w:szCs w:val="22"/>
          <w:lang w:val="pl-PL"/>
        </w:rPr>
        <w:t>jednostka: cd</w:t>
      </w:r>
      <w:r>
        <w:rPr>
          <w:rFonts w:ascii="Symbol" w:hAnsi="Symbol"/>
          <w:sz w:val="22"/>
          <w:szCs w:val="22"/>
        </w:rPr>
        <w:t></w:t>
      </w:r>
      <w:r>
        <w:rPr>
          <w:sz w:val="22"/>
          <w:szCs w:val="22"/>
          <w:lang w:val="pl-PL"/>
        </w:rPr>
        <w:t>m</w:t>
      </w:r>
      <w:r>
        <w:rPr>
          <w:sz w:val="22"/>
          <w:szCs w:val="22"/>
          <w:vertAlign w:val="superscript"/>
          <w:lang w:val="pl-PL"/>
        </w:rPr>
        <w:t>-2</w:t>
      </w:r>
    </w:p>
    <w:p w:rsidR="002A3A96" w:rsidRDefault="002A3A96" w:rsidP="002A3A96">
      <w:pPr>
        <w:jc w:val="both"/>
        <w:rPr>
          <w:sz w:val="22"/>
          <w:szCs w:val="22"/>
          <w:lang w:val="pl-PL"/>
        </w:rPr>
      </w:pPr>
    </w:p>
    <w:tbl>
      <w:tblPr>
        <w:tblW w:w="0" w:type="auto"/>
        <w:tblInd w:w="70" w:type="dxa"/>
        <w:tblLayout w:type="fixed"/>
        <w:tblCellMar>
          <w:left w:w="70" w:type="dxa"/>
          <w:right w:w="70" w:type="dxa"/>
        </w:tblCellMar>
        <w:tblLook w:val="0000" w:firstRow="0" w:lastRow="0" w:firstColumn="0" w:lastColumn="0" w:noHBand="0" w:noVBand="0"/>
      </w:tblPr>
      <w:tblGrid>
        <w:gridCol w:w="1985"/>
        <w:gridCol w:w="1843"/>
        <w:gridCol w:w="2126"/>
        <w:gridCol w:w="1579"/>
      </w:tblGrid>
      <w:tr w:rsidR="002A3A96" w:rsidTr="007015AD">
        <w:trPr>
          <w:trHeight w:val="386"/>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Barwa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Klasa</w:t>
            </w:r>
            <w:proofErr w:type="spellEnd"/>
            <w:r>
              <w:rPr>
                <w:sz w:val="22"/>
                <w:szCs w:val="22"/>
              </w:rPr>
              <w:t xml:space="preserve"> L1</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Klasa</w:t>
            </w:r>
            <w:proofErr w:type="spellEnd"/>
            <w:r>
              <w:rPr>
                <w:sz w:val="22"/>
                <w:szCs w:val="22"/>
              </w:rPr>
              <w:t xml:space="preserve"> L2</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Klasa</w:t>
            </w:r>
            <w:proofErr w:type="spellEnd"/>
            <w:r>
              <w:rPr>
                <w:sz w:val="22"/>
                <w:szCs w:val="22"/>
              </w:rPr>
              <w:t xml:space="preserve"> L3</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lastRenderedPageBreak/>
              <w:t>Biała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40 ≤ </w:t>
            </w:r>
            <w:r>
              <w:rPr>
                <w:i/>
                <w:sz w:val="22"/>
                <w:szCs w:val="22"/>
              </w:rPr>
              <w:t xml:space="preserve">L </w:t>
            </w:r>
            <w:r>
              <w:rPr>
                <w:sz w:val="22"/>
                <w:szCs w:val="22"/>
              </w:rPr>
              <w:t>≤150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150 ≤</w:t>
            </w:r>
            <w:r>
              <w:rPr>
                <w:i/>
                <w:sz w:val="22"/>
                <w:szCs w:val="22"/>
              </w:rPr>
              <w:t xml:space="preserve"> L</w:t>
            </w:r>
            <w:r>
              <w:rPr>
                <w:sz w:val="22"/>
                <w:szCs w:val="22"/>
              </w:rPr>
              <w:t xml:space="preserve"> ≤ 300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300 ≤</w:t>
            </w:r>
            <w:r>
              <w:rPr>
                <w:i/>
                <w:sz w:val="22"/>
                <w:szCs w:val="22"/>
              </w:rPr>
              <w:t xml:space="preserve"> L</w:t>
            </w:r>
            <w:r>
              <w:rPr>
                <w:sz w:val="22"/>
                <w:szCs w:val="22"/>
              </w:rPr>
              <w:t xml:space="preserve"> ≤ 900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Żółta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30 ≤</w:t>
            </w:r>
            <w:r>
              <w:rPr>
                <w:i/>
                <w:sz w:val="22"/>
                <w:szCs w:val="22"/>
              </w:rPr>
              <w:t xml:space="preserve"> L</w:t>
            </w:r>
            <w:r>
              <w:rPr>
                <w:sz w:val="22"/>
                <w:szCs w:val="22"/>
              </w:rPr>
              <w:t xml:space="preserve"> ≤ 100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100 ≤</w:t>
            </w:r>
            <w:r>
              <w:rPr>
                <w:i/>
                <w:sz w:val="22"/>
                <w:szCs w:val="22"/>
              </w:rPr>
              <w:t xml:space="preserve"> L</w:t>
            </w:r>
            <w:r>
              <w:rPr>
                <w:sz w:val="22"/>
                <w:szCs w:val="22"/>
              </w:rPr>
              <w:t xml:space="preserve"> ≤ 300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300 ≤</w:t>
            </w:r>
            <w:r>
              <w:rPr>
                <w:i/>
                <w:sz w:val="22"/>
                <w:szCs w:val="22"/>
              </w:rPr>
              <w:t xml:space="preserve"> L</w:t>
            </w:r>
            <w:r>
              <w:rPr>
                <w:sz w:val="22"/>
                <w:szCs w:val="22"/>
              </w:rPr>
              <w:t xml:space="preserve"> ≤ 900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Czerwona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6 ≤ </w:t>
            </w:r>
            <w:r>
              <w:rPr>
                <w:i/>
                <w:sz w:val="22"/>
                <w:szCs w:val="22"/>
              </w:rPr>
              <w:t>L</w:t>
            </w:r>
            <w:r>
              <w:rPr>
                <w:sz w:val="22"/>
                <w:szCs w:val="22"/>
              </w:rPr>
              <w:t xml:space="preserve"> ≤ 20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20 ≤</w:t>
            </w:r>
            <w:r>
              <w:rPr>
                <w:i/>
                <w:sz w:val="22"/>
                <w:szCs w:val="22"/>
              </w:rPr>
              <w:t xml:space="preserve"> L</w:t>
            </w:r>
            <w:r>
              <w:rPr>
                <w:sz w:val="22"/>
                <w:szCs w:val="22"/>
              </w:rPr>
              <w:t xml:space="preserve"> ≤ 50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50 ≤</w:t>
            </w:r>
            <w:r>
              <w:rPr>
                <w:i/>
                <w:sz w:val="22"/>
                <w:szCs w:val="22"/>
              </w:rPr>
              <w:t xml:space="preserve"> L</w:t>
            </w:r>
            <w:r>
              <w:rPr>
                <w:sz w:val="22"/>
                <w:szCs w:val="22"/>
              </w:rPr>
              <w:t xml:space="preserve"> ≤ 110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Niebieska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4 ≤ </w:t>
            </w:r>
            <w:r>
              <w:rPr>
                <w:i/>
                <w:sz w:val="22"/>
                <w:szCs w:val="22"/>
              </w:rPr>
              <w:t>L</w:t>
            </w:r>
            <w:r>
              <w:rPr>
                <w:sz w:val="22"/>
                <w:szCs w:val="22"/>
              </w:rPr>
              <w:t xml:space="preserve"> ≤ 10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 ≤</w:t>
            </w:r>
            <w:r>
              <w:rPr>
                <w:i/>
                <w:sz w:val="22"/>
                <w:szCs w:val="22"/>
              </w:rPr>
              <w:t xml:space="preserve"> L</w:t>
            </w:r>
            <w:r>
              <w:rPr>
                <w:sz w:val="22"/>
                <w:szCs w:val="22"/>
              </w:rPr>
              <w:t xml:space="preserve"> ≤ 40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40 ≤</w:t>
            </w:r>
            <w:r>
              <w:rPr>
                <w:i/>
                <w:sz w:val="22"/>
                <w:szCs w:val="22"/>
              </w:rPr>
              <w:t xml:space="preserve"> L</w:t>
            </w:r>
            <w:r>
              <w:rPr>
                <w:sz w:val="22"/>
                <w:szCs w:val="22"/>
              </w:rPr>
              <w:t xml:space="preserve"> ≤ 80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Zielona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8 ≤ </w:t>
            </w:r>
            <w:r>
              <w:rPr>
                <w:i/>
                <w:sz w:val="22"/>
                <w:szCs w:val="22"/>
              </w:rPr>
              <w:t>L</w:t>
            </w:r>
            <w:r>
              <w:rPr>
                <w:sz w:val="22"/>
                <w:szCs w:val="22"/>
              </w:rPr>
              <w:t xml:space="preserve"> ≤ 20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20 ≤</w:t>
            </w:r>
            <w:r>
              <w:rPr>
                <w:i/>
                <w:sz w:val="22"/>
                <w:szCs w:val="22"/>
              </w:rPr>
              <w:t xml:space="preserve"> L</w:t>
            </w:r>
            <w:r>
              <w:rPr>
                <w:sz w:val="22"/>
                <w:szCs w:val="22"/>
              </w:rPr>
              <w:t xml:space="preserve"> ≤ 70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70 ≤</w:t>
            </w:r>
            <w:r>
              <w:rPr>
                <w:i/>
                <w:sz w:val="22"/>
                <w:szCs w:val="22"/>
              </w:rPr>
              <w:t xml:space="preserve"> L</w:t>
            </w:r>
            <w:r>
              <w:rPr>
                <w:sz w:val="22"/>
                <w:szCs w:val="22"/>
              </w:rPr>
              <w:t xml:space="preserve"> ≤ 50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Ciemnozielona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4 ≤ </w:t>
            </w:r>
            <w:r>
              <w:rPr>
                <w:i/>
                <w:sz w:val="22"/>
                <w:szCs w:val="22"/>
              </w:rPr>
              <w:t>L</w:t>
            </w:r>
            <w:r>
              <w:rPr>
                <w:sz w:val="22"/>
                <w:szCs w:val="22"/>
              </w:rPr>
              <w:t xml:space="preserve"> ≤ 10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 ≤</w:t>
            </w:r>
            <w:r>
              <w:rPr>
                <w:i/>
                <w:sz w:val="22"/>
                <w:szCs w:val="22"/>
              </w:rPr>
              <w:t xml:space="preserve"> L</w:t>
            </w:r>
            <w:r>
              <w:rPr>
                <w:sz w:val="22"/>
                <w:szCs w:val="22"/>
              </w:rPr>
              <w:t xml:space="preserve"> ≤ 40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40 ≤</w:t>
            </w:r>
            <w:r>
              <w:rPr>
                <w:i/>
                <w:sz w:val="22"/>
                <w:szCs w:val="22"/>
              </w:rPr>
              <w:t xml:space="preserve"> L</w:t>
            </w:r>
            <w:r>
              <w:rPr>
                <w:sz w:val="22"/>
                <w:szCs w:val="22"/>
              </w:rPr>
              <w:t xml:space="preserve"> ≤ 80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Brązowa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 ≤</w:t>
            </w:r>
            <w:r>
              <w:rPr>
                <w:i/>
                <w:sz w:val="22"/>
                <w:szCs w:val="22"/>
              </w:rPr>
              <w:t xml:space="preserve"> L</w:t>
            </w:r>
            <w:r>
              <w:rPr>
                <w:sz w:val="22"/>
                <w:szCs w:val="22"/>
              </w:rPr>
              <w:t xml:space="preserve"> ≤ 10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 ≤</w:t>
            </w:r>
            <w:r>
              <w:rPr>
                <w:i/>
                <w:sz w:val="22"/>
                <w:szCs w:val="22"/>
              </w:rPr>
              <w:t xml:space="preserve"> L</w:t>
            </w:r>
            <w:r>
              <w:rPr>
                <w:sz w:val="22"/>
                <w:szCs w:val="22"/>
              </w:rPr>
              <w:t xml:space="preserve"> ≤ 40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40 ≤</w:t>
            </w:r>
            <w:r>
              <w:rPr>
                <w:i/>
                <w:sz w:val="22"/>
                <w:szCs w:val="22"/>
              </w:rPr>
              <w:t xml:space="preserve"> L</w:t>
            </w:r>
            <w:r>
              <w:rPr>
                <w:sz w:val="22"/>
                <w:szCs w:val="22"/>
              </w:rPr>
              <w:t xml:space="preserve"> ≤ 80</w:t>
            </w:r>
          </w:p>
        </w:tc>
      </w:tr>
    </w:tbl>
    <w:p w:rsidR="002A3A96" w:rsidRDefault="002A3A96" w:rsidP="002A3A96">
      <w:pPr>
        <w:jc w:val="both"/>
      </w:pPr>
    </w:p>
    <w:p w:rsidR="002A3A96" w:rsidRDefault="002A3A96" w:rsidP="002A3A96">
      <w:pPr>
        <w:spacing w:before="120"/>
        <w:ind w:firstLine="709"/>
        <w:jc w:val="both"/>
        <w:rPr>
          <w:sz w:val="22"/>
          <w:szCs w:val="22"/>
          <w:lang w:val="pl-PL"/>
        </w:rPr>
      </w:pPr>
      <w:r>
        <w:rPr>
          <w:sz w:val="22"/>
          <w:szCs w:val="22"/>
          <w:lang w:val="pl-PL"/>
        </w:rPr>
        <w:t xml:space="preserve">Kontrast luminancji znaków podświetlanych, jeśli został wyznaczony jako stosunek luminancji barwy kontrastowej do luminancji barwy, powinien spełniać wymagania podane w tablicy 5. </w:t>
      </w:r>
    </w:p>
    <w:p w:rsidR="002A3A96" w:rsidRDefault="002A3A96" w:rsidP="002A3A96">
      <w:pPr>
        <w:spacing w:before="120" w:after="120"/>
        <w:jc w:val="both"/>
        <w:rPr>
          <w:sz w:val="22"/>
          <w:szCs w:val="22"/>
          <w:vertAlign w:val="superscript"/>
          <w:lang w:val="pl-PL"/>
        </w:rPr>
      </w:pPr>
      <w:r>
        <w:rPr>
          <w:bCs/>
          <w:sz w:val="22"/>
          <w:szCs w:val="22"/>
          <w:lang w:val="pl-PL"/>
        </w:rPr>
        <w:t xml:space="preserve">Tablica 5 . Kontrast luminancji </w:t>
      </w:r>
      <w:r>
        <w:rPr>
          <w:bCs/>
          <w:i/>
          <w:sz w:val="22"/>
          <w:szCs w:val="22"/>
          <w:lang w:val="pl-PL"/>
        </w:rPr>
        <w:t>K</w:t>
      </w:r>
      <w:r>
        <w:rPr>
          <w:bCs/>
          <w:sz w:val="22"/>
          <w:szCs w:val="22"/>
          <w:lang w:val="pl-PL"/>
        </w:rPr>
        <w:t xml:space="preserve"> znaków podświetlanych, </w:t>
      </w:r>
      <w:r>
        <w:rPr>
          <w:sz w:val="22"/>
          <w:szCs w:val="22"/>
          <w:lang w:val="pl-PL"/>
        </w:rPr>
        <w:t>jednostka: cd</w:t>
      </w:r>
      <w:r>
        <w:rPr>
          <w:rFonts w:ascii="Symbol" w:hAnsi="Symbol"/>
          <w:sz w:val="22"/>
          <w:szCs w:val="22"/>
        </w:rPr>
        <w:t></w:t>
      </w:r>
      <w:r>
        <w:rPr>
          <w:sz w:val="22"/>
          <w:szCs w:val="22"/>
          <w:lang w:val="pl-PL"/>
        </w:rPr>
        <w:t>m</w:t>
      </w:r>
      <w:r>
        <w:rPr>
          <w:sz w:val="22"/>
          <w:szCs w:val="22"/>
          <w:vertAlign w:val="superscript"/>
          <w:lang w:val="pl-PL"/>
        </w:rPr>
        <w:t>-2</w:t>
      </w:r>
    </w:p>
    <w:tbl>
      <w:tblPr>
        <w:tblW w:w="0" w:type="auto"/>
        <w:tblInd w:w="-10" w:type="dxa"/>
        <w:tblLayout w:type="fixed"/>
        <w:tblCellMar>
          <w:left w:w="70" w:type="dxa"/>
          <w:right w:w="70" w:type="dxa"/>
        </w:tblCellMar>
        <w:tblLook w:val="0000" w:firstRow="0" w:lastRow="0" w:firstColumn="0" w:lastColumn="0" w:noHBand="0" w:noVBand="0"/>
      </w:tblPr>
      <w:tblGrid>
        <w:gridCol w:w="1266"/>
        <w:gridCol w:w="1276"/>
        <w:gridCol w:w="1418"/>
        <w:gridCol w:w="1417"/>
        <w:gridCol w:w="1276"/>
        <w:gridCol w:w="928"/>
      </w:tblGrid>
      <w:tr w:rsidR="002A3A96" w:rsidTr="007015AD">
        <w:trPr>
          <w:trHeight w:val="418"/>
        </w:trPr>
        <w:tc>
          <w:tcPr>
            <w:tcW w:w="126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Barwa</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Niebieska</w:t>
            </w:r>
            <w:proofErr w:type="spellEnd"/>
          </w:p>
        </w:tc>
        <w:tc>
          <w:tcPr>
            <w:tcW w:w="141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Czerwona</w:t>
            </w:r>
            <w:proofErr w:type="spellEnd"/>
          </w:p>
        </w:tc>
        <w:tc>
          <w:tcPr>
            <w:tcW w:w="1417"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Zielona</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pStyle w:val="Nagwek6"/>
              <w:snapToGrid w:val="0"/>
              <w:spacing w:before="120" w:after="120"/>
              <w:jc w:val="both"/>
              <w:rPr>
                <w:b w:val="0"/>
              </w:rPr>
            </w:pPr>
            <w:proofErr w:type="spellStart"/>
            <w:r>
              <w:rPr>
                <w:b w:val="0"/>
              </w:rPr>
              <w:t>Ciemno-zielona</w:t>
            </w:r>
            <w:proofErr w:type="spellEnd"/>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Brązowa</w:t>
            </w:r>
            <w:proofErr w:type="spellEnd"/>
          </w:p>
        </w:tc>
      </w:tr>
      <w:tr w:rsidR="002A3A96" w:rsidTr="007015AD">
        <w:trPr>
          <w:trHeight w:val="424"/>
        </w:trPr>
        <w:tc>
          <w:tcPr>
            <w:tcW w:w="126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Barwa</w:t>
            </w:r>
            <w:proofErr w:type="spellEnd"/>
            <w:r>
              <w:rPr>
                <w:sz w:val="22"/>
                <w:szCs w:val="22"/>
              </w:rPr>
              <w:t xml:space="preserve"> </w:t>
            </w:r>
            <w:proofErr w:type="spellStart"/>
            <w:r>
              <w:rPr>
                <w:sz w:val="22"/>
                <w:szCs w:val="22"/>
              </w:rPr>
              <w:t>kontrastowa</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p>
        </w:tc>
        <w:tc>
          <w:tcPr>
            <w:tcW w:w="141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p>
        </w:tc>
        <w:tc>
          <w:tcPr>
            <w:tcW w:w="1417"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r>
              <w:rPr>
                <w:sz w:val="22"/>
                <w:szCs w:val="22"/>
              </w:rPr>
              <w:t xml:space="preserve"> </w:t>
            </w:r>
            <w:proofErr w:type="spellStart"/>
            <w:r>
              <w:rPr>
                <w:sz w:val="22"/>
                <w:szCs w:val="22"/>
              </w:rPr>
              <w:t>i</w:t>
            </w:r>
            <w:proofErr w:type="spellEnd"/>
            <w:r>
              <w:rPr>
                <w:sz w:val="22"/>
                <w:szCs w:val="22"/>
              </w:rPr>
              <w:t xml:space="preserve"> </w:t>
            </w:r>
            <w:proofErr w:type="spellStart"/>
            <w:r>
              <w:rPr>
                <w:sz w:val="22"/>
                <w:szCs w:val="22"/>
              </w:rPr>
              <w:t>żółta</w:t>
            </w:r>
            <w:proofErr w:type="spellEnd"/>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p>
        </w:tc>
      </w:tr>
      <w:tr w:rsidR="002A3A96" w:rsidTr="007015AD">
        <w:trPr>
          <w:trHeight w:val="424"/>
        </w:trPr>
        <w:tc>
          <w:tcPr>
            <w:tcW w:w="126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Kontrast</w:t>
            </w:r>
            <w:proofErr w:type="spellEnd"/>
            <w:r>
              <w:rPr>
                <w:sz w:val="22"/>
                <w:szCs w:val="22"/>
              </w:rPr>
              <w:t xml:space="preserve"> </w:t>
            </w:r>
            <w:proofErr w:type="spellStart"/>
            <w:r>
              <w:rPr>
                <w:sz w:val="22"/>
                <w:szCs w:val="22"/>
              </w:rPr>
              <w:t>luminancji</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141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1417"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r>
    </w:tbl>
    <w:p w:rsidR="002A3A96" w:rsidRDefault="002A3A96" w:rsidP="002A3A96">
      <w:pPr>
        <w:jc w:val="both"/>
      </w:pPr>
    </w:p>
    <w:p w:rsidR="002A3A96" w:rsidRDefault="002A3A96" w:rsidP="002A3A96">
      <w:pPr>
        <w:ind w:firstLine="709"/>
        <w:jc w:val="both"/>
        <w:rPr>
          <w:sz w:val="22"/>
          <w:szCs w:val="22"/>
          <w:lang w:val="pl-PL"/>
        </w:rPr>
      </w:pPr>
      <w:r>
        <w:rPr>
          <w:sz w:val="22"/>
          <w:szCs w:val="22"/>
          <w:lang w:val="pl-PL"/>
        </w:rPr>
        <w:t>Równomierność luminancji dla każdej barwy zewnętrznie oświetlonej i dla znaków podświetlanych, oznaczona jako stosunek najniższej do najwyższej wartości zmierzonej w jakiejkolwiek części znaku, powinna spełniać wymagania podane w tablicy 6.</w:t>
      </w:r>
    </w:p>
    <w:p w:rsidR="002A3A96" w:rsidRDefault="002A3A96" w:rsidP="002A3A96">
      <w:pPr>
        <w:keepNext/>
        <w:spacing w:before="120" w:after="120"/>
        <w:jc w:val="both"/>
        <w:rPr>
          <w:sz w:val="22"/>
          <w:szCs w:val="22"/>
        </w:rPr>
      </w:pPr>
      <w:proofErr w:type="spellStart"/>
      <w:r>
        <w:rPr>
          <w:sz w:val="22"/>
          <w:szCs w:val="22"/>
        </w:rPr>
        <w:t>Tablica</w:t>
      </w:r>
      <w:proofErr w:type="spellEnd"/>
      <w:r>
        <w:rPr>
          <w:sz w:val="22"/>
          <w:szCs w:val="22"/>
        </w:rPr>
        <w:t xml:space="preserve"> 6 . </w:t>
      </w:r>
      <w:proofErr w:type="spellStart"/>
      <w:r>
        <w:rPr>
          <w:sz w:val="22"/>
          <w:szCs w:val="22"/>
        </w:rPr>
        <w:t>Równomierność</w:t>
      </w:r>
      <w:proofErr w:type="spellEnd"/>
      <w:r>
        <w:rPr>
          <w:sz w:val="22"/>
          <w:szCs w:val="22"/>
        </w:rPr>
        <w:t xml:space="preserve"> </w:t>
      </w:r>
      <w:proofErr w:type="spellStart"/>
      <w:r>
        <w:rPr>
          <w:sz w:val="22"/>
          <w:szCs w:val="22"/>
        </w:rPr>
        <w:t>luminancji</w:t>
      </w:r>
      <w:proofErr w:type="spellEnd"/>
    </w:p>
    <w:tbl>
      <w:tblPr>
        <w:tblW w:w="0" w:type="auto"/>
        <w:tblInd w:w="-10" w:type="dxa"/>
        <w:tblLayout w:type="fixed"/>
        <w:tblCellMar>
          <w:left w:w="70" w:type="dxa"/>
          <w:right w:w="70" w:type="dxa"/>
        </w:tblCellMar>
        <w:tblLook w:val="0000" w:firstRow="0" w:lastRow="0" w:firstColumn="0" w:lastColumn="0" w:noHBand="0" w:noVBand="0"/>
      </w:tblPr>
      <w:tblGrid>
        <w:gridCol w:w="2835"/>
        <w:gridCol w:w="3139"/>
      </w:tblGrid>
      <w:tr w:rsidR="002A3A96" w:rsidTr="007015AD">
        <w:trPr>
          <w:trHeight w:val="171"/>
        </w:trPr>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40" w:after="40" w:line="171" w:lineRule="atLeast"/>
              <w:jc w:val="both"/>
              <w:rPr>
                <w:sz w:val="22"/>
                <w:szCs w:val="22"/>
              </w:rPr>
            </w:pPr>
            <w:proofErr w:type="spellStart"/>
            <w:r>
              <w:rPr>
                <w:sz w:val="22"/>
                <w:szCs w:val="22"/>
              </w:rPr>
              <w:t>Klasa</w:t>
            </w:r>
            <w:proofErr w:type="spellEnd"/>
          </w:p>
        </w:tc>
        <w:tc>
          <w:tcPr>
            <w:tcW w:w="313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spacing w:before="40" w:after="40" w:line="171" w:lineRule="atLeast"/>
              <w:jc w:val="both"/>
              <w:rPr>
                <w:sz w:val="22"/>
                <w:szCs w:val="22"/>
              </w:rPr>
            </w:pPr>
            <w:proofErr w:type="spellStart"/>
            <w:r>
              <w:rPr>
                <w:sz w:val="22"/>
                <w:szCs w:val="22"/>
              </w:rPr>
              <w:t>Stosunek</w:t>
            </w:r>
            <w:proofErr w:type="spellEnd"/>
            <w:r>
              <w:rPr>
                <w:sz w:val="22"/>
                <w:szCs w:val="22"/>
              </w:rPr>
              <w:t xml:space="preserve"> </w:t>
            </w:r>
            <w:proofErr w:type="spellStart"/>
            <w:r>
              <w:rPr>
                <w:sz w:val="22"/>
                <w:szCs w:val="22"/>
              </w:rPr>
              <w:t>maksymalny</w:t>
            </w:r>
            <w:proofErr w:type="spellEnd"/>
          </w:p>
        </w:tc>
      </w:tr>
      <w:tr w:rsidR="002A3A96" w:rsidTr="007015AD">
        <w:trPr>
          <w:trHeight w:val="283"/>
        </w:trPr>
        <w:tc>
          <w:tcPr>
            <w:tcW w:w="2835"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40" w:after="40"/>
              <w:jc w:val="both"/>
              <w:rPr>
                <w:sz w:val="22"/>
                <w:szCs w:val="22"/>
              </w:rPr>
            </w:pPr>
            <w:r>
              <w:rPr>
                <w:sz w:val="22"/>
                <w:szCs w:val="22"/>
              </w:rPr>
              <w:t>U1</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40" w:after="40"/>
              <w:jc w:val="both"/>
              <w:rPr>
                <w:sz w:val="22"/>
                <w:szCs w:val="22"/>
              </w:rPr>
            </w:pPr>
            <w:r>
              <w:rPr>
                <w:sz w:val="22"/>
                <w:szCs w:val="22"/>
              </w:rPr>
              <w:t>1/10</w:t>
            </w:r>
          </w:p>
        </w:tc>
      </w:tr>
      <w:tr w:rsidR="002A3A96" w:rsidTr="007015AD">
        <w:trPr>
          <w:trHeight w:val="137"/>
        </w:trPr>
        <w:tc>
          <w:tcPr>
            <w:tcW w:w="2835"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40" w:after="40" w:line="137" w:lineRule="atLeast"/>
              <w:jc w:val="both"/>
              <w:rPr>
                <w:sz w:val="22"/>
                <w:szCs w:val="22"/>
              </w:rPr>
            </w:pPr>
            <w:r>
              <w:rPr>
                <w:sz w:val="22"/>
                <w:szCs w:val="22"/>
              </w:rPr>
              <w:t>U2</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40" w:after="40" w:line="137" w:lineRule="atLeast"/>
              <w:jc w:val="both"/>
              <w:rPr>
                <w:sz w:val="22"/>
                <w:szCs w:val="22"/>
              </w:rPr>
            </w:pPr>
            <w:r>
              <w:rPr>
                <w:sz w:val="22"/>
                <w:szCs w:val="22"/>
              </w:rPr>
              <w:t>1/6</w:t>
            </w:r>
          </w:p>
        </w:tc>
      </w:tr>
      <w:tr w:rsidR="002A3A96" w:rsidTr="007015AD">
        <w:trPr>
          <w:trHeight w:val="127"/>
        </w:trPr>
        <w:tc>
          <w:tcPr>
            <w:tcW w:w="2835"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40" w:after="40" w:line="127" w:lineRule="atLeast"/>
              <w:jc w:val="both"/>
              <w:rPr>
                <w:sz w:val="22"/>
                <w:szCs w:val="22"/>
              </w:rPr>
            </w:pPr>
            <w:r>
              <w:rPr>
                <w:sz w:val="22"/>
                <w:szCs w:val="22"/>
              </w:rPr>
              <w:t>U3</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40" w:after="40" w:line="127" w:lineRule="atLeast"/>
              <w:jc w:val="both"/>
              <w:rPr>
                <w:sz w:val="22"/>
                <w:szCs w:val="22"/>
              </w:rPr>
            </w:pPr>
            <w:r>
              <w:rPr>
                <w:sz w:val="22"/>
                <w:szCs w:val="22"/>
              </w:rPr>
              <w:t>1/3</w:t>
            </w:r>
          </w:p>
        </w:tc>
      </w:tr>
    </w:tbl>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5.9. Warunki dla oprawy oświetleniowej znaku podświetlanego</w:t>
      </w:r>
    </w:p>
    <w:p w:rsidR="002A3A96" w:rsidRDefault="002A3A96" w:rsidP="002A3A96">
      <w:pPr>
        <w:jc w:val="both"/>
        <w:rPr>
          <w:sz w:val="22"/>
          <w:szCs w:val="22"/>
          <w:lang w:val="pl-PL"/>
        </w:rPr>
      </w:pPr>
      <w:r>
        <w:rPr>
          <w:sz w:val="22"/>
          <w:szCs w:val="22"/>
          <w:lang w:val="pl-PL"/>
        </w:rPr>
        <w:tab/>
        <w:t xml:space="preserve">Obudowa znaku podświetlanego powinna być zaprojektowana z uwzględnieniem niezawodnego przenoszenia wszystkich sił statycznych i dynamicznych na zamocowanie i konstrukcje podtrzymującą. Ściany obudowy powinny być zaprojektowane tak, aby spełnić wymagania statyczne. Naroża powinny być zaokrąglone. Projekt powinien zapewniać, że woda deszczowa nie będzie spływała po obudowie i przez lico znaku. </w:t>
      </w:r>
    </w:p>
    <w:p w:rsidR="002A3A96" w:rsidRDefault="002A3A96" w:rsidP="002A3A96">
      <w:pPr>
        <w:ind w:firstLine="709"/>
        <w:jc w:val="both"/>
        <w:rPr>
          <w:sz w:val="22"/>
          <w:szCs w:val="22"/>
          <w:lang w:val="pl-PL"/>
        </w:rPr>
      </w:pPr>
      <w:r>
        <w:rPr>
          <w:sz w:val="22"/>
          <w:szCs w:val="22"/>
          <w:lang w:val="pl-PL"/>
        </w:rPr>
        <w:t>Oprawa wbudowana w znak powinna spełniać następujące wymagania:</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sposób połączeń lica znaku z tarczą znaku w formie komory, w którą wbudowana jest oprawa, powinien zapewnić stopień IP-53 ochrony od wpływu czynników zewnętrznych wg [18],</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komora statecznika powinna zapewnić co najmniej stopień ochrony IP-23 wg [18],</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 oznaczeniu musi być podany rok produkcji.</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lastRenderedPageBreak/>
        <w:t>5.10. Warunki dla oprawy oświetleniowej znaku oświetlanego</w:t>
      </w:r>
    </w:p>
    <w:p w:rsidR="002A3A96" w:rsidRDefault="002A3A96" w:rsidP="002A3A96">
      <w:pPr>
        <w:jc w:val="both"/>
        <w:rPr>
          <w:sz w:val="22"/>
          <w:szCs w:val="22"/>
          <w:lang w:val="pl-PL"/>
        </w:rPr>
      </w:pPr>
      <w:r>
        <w:rPr>
          <w:sz w:val="22"/>
          <w:szCs w:val="22"/>
          <w:lang w:val="pl-PL"/>
        </w:rPr>
        <w:tab/>
        <w:t>Zewnętrzne oprawy oświetleniowe powinny być zgodne z PN-EN 60598-1:1990 [19]. Minimalnym poziomem zabezpieczenia konstrukcji wsporczych znaków, skrzynek elektrycznych zawierających urządzenia elektryczne, obudów znaków podświetlanych, opraw oświetleniowych i ich obudów przed przenikaniem kurzu i wody, określonym w PN-EN 60529:2003 [18], powinien być poziom 2 dla cząstek stałych i poziom 3 dla wody. Podstawą do określenia tych poziomów minimalnych powinien być poziom IP podany w wymaganiach klienta lub nabywcy. Zaleca się, aby oprawa była zbudowana jako zamknięta, o stopniu ochrony IP-53 dla komory lampowej i co najmniej IP-23 dla komory statecznika wg [18].</w:t>
      </w:r>
    </w:p>
    <w:p w:rsidR="002A3A96" w:rsidRDefault="002A3A96" w:rsidP="002A3A96">
      <w:pPr>
        <w:jc w:val="both"/>
        <w:rPr>
          <w:sz w:val="22"/>
          <w:szCs w:val="22"/>
          <w:lang w:val="pl-PL"/>
        </w:rPr>
      </w:pPr>
      <w:r>
        <w:rPr>
          <w:sz w:val="22"/>
          <w:szCs w:val="22"/>
          <w:lang w:val="pl-PL"/>
        </w:rPr>
        <w:tab/>
        <w:t>Projekt strukturalny powinien zawierać całą konstrukcję obejmującą obudowę, słupek i zamocowania. Lampy powinny być zabezpieczone obudową osłaniającą od deszczu, wiatru i innych niesprzyjających warunków zewnętrznych. Obudowy lamp i panele oświetleniowe powinny być zgodne z PN-EN 12899-1:2005 [16].</w:t>
      </w:r>
    </w:p>
    <w:p w:rsidR="002A3A96" w:rsidRDefault="002A3A96" w:rsidP="002A3A96">
      <w:pPr>
        <w:jc w:val="both"/>
        <w:rPr>
          <w:sz w:val="22"/>
          <w:szCs w:val="22"/>
          <w:lang w:val="pl-PL"/>
        </w:rPr>
      </w:pPr>
      <w:r>
        <w:rPr>
          <w:sz w:val="22"/>
          <w:szCs w:val="22"/>
          <w:lang w:val="pl-PL"/>
        </w:rPr>
        <w:tab/>
        <w:t>Oprawa oświetleniowa powinna spełniać ponadto następujące wymagania :</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dla opraw zawieszanych na wysokości poniżej 2,5 m klosz oprawy powinien być wykonany z materiałów odpornych na uszkodzenia mechaniczne,</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 oznaczeniu oprawy musi być podany rok produkcji.</w:t>
      </w:r>
    </w:p>
    <w:p w:rsidR="002A3A96" w:rsidRDefault="002A3A96" w:rsidP="002A3A96">
      <w:pPr>
        <w:jc w:val="both"/>
        <w:rPr>
          <w:sz w:val="22"/>
          <w:szCs w:val="22"/>
          <w:lang w:val="pl-PL"/>
        </w:rPr>
      </w:pPr>
      <w:r>
        <w:rPr>
          <w:sz w:val="22"/>
          <w:szCs w:val="22"/>
          <w:lang w:val="pl-PL"/>
        </w:rPr>
        <w:tab/>
        <w:t>Oprawa oświetleniowa stanowiąca integralną część znaku oświetlanego umieszczana jest przed licem znaku i musi być sztywno i trwale związana z tarczą znaku. Zaleca się, aby oprawy były montowane tak, żeby nie zasłaniały kierowcom lica znaku.</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5.11. Oznakowanie znaku</w:t>
      </w:r>
    </w:p>
    <w:p w:rsidR="002A3A96" w:rsidRDefault="002A3A96" w:rsidP="002A3A96">
      <w:pPr>
        <w:pStyle w:val="Nagwek"/>
        <w:tabs>
          <w:tab w:val="left" w:pos="708"/>
        </w:tabs>
        <w:jc w:val="both"/>
        <w:rPr>
          <w:sz w:val="22"/>
          <w:szCs w:val="22"/>
        </w:rPr>
      </w:pPr>
      <w:r>
        <w:rPr>
          <w:sz w:val="22"/>
          <w:szCs w:val="22"/>
        </w:rPr>
        <w:tab/>
        <w:t>Każdy wykonany znak drogowy musi mieć naklejoną na rewersie naklejkę zawierającą następujące informacje:</w:t>
      </w:r>
    </w:p>
    <w:p w:rsidR="002A3A96" w:rsidRDefault="002A3A96" w:rsidP="002A3A96">
      <w:pPr>
        <w:widowControl w:val="0"/>
        <w:numPr>
          <w:ilvl w:val="0"/>
          <w:numId w:val="13"/>
        </w:numPr>
        <w:overflowPunct w:val="0"/>
        <w:autoSpaceDE w:val="0"/>
        <w:jc w:val="both"/>
        <w:rPr>
          <w:sz w:val="22"/>
          <w:szCs w:val="22"/>
        </w:rPr>
      </w:pPr>
      <w:r>
        <w:rPr>
          <w:sz w:val="22"/>
          <w:szCs w:val="22"/>
          <w:lang w:val="pl-PL"/>
        </w:rPr>
        <w:t xml:space="preserve">numer i datę normy tj. </w:t>
      </w:r>
      <w:r>
        <w:rPr>
          <w:sz w:val="22"/>
          <w:szCs w:val="22"/>
        </w:rPr>
        <w:t>PN-EN 12899-1:2005 [16],</w:t>
      </w:r>
    </w:p>
    <w:p w:rsidR="002A3A96" w:rsidRDefault="002A3A96" w:rsidP="002A3A96">
      <w:pPr>
        <w:widowControl w:val="0"/>
        <w:numPr>
          <w:ilvl w:val="0"/>
          <w:numId w:val="13"/>
        </w:numPr>
        <w:overflowPunct w:val="0"/>
        <w:autoSpaceDE w:val="0"/>
        <w:jc w:val="both"/>
        <w:rPr>
          <w:sz w:val="22"/>
          <w:szCs w:val="22"/>
        </w:rPr>
      </w:pPr>
      <w:proofErr w:type="spellStart"/>
      <w:r>
        <w:rPr>
          <w:sz w:val="22"/>
          <w:szCs w:val="22"/>
        </w:rPr>
        <w:t>klasy</w:t>
      </w:r>
      <w:proofErr w:type="spellEnd"/>
      <w:r>
        <w:rPr>
          <w:sz w:val="22"/>
          <w:szCs w:val="22"/>
        </w:rPr>
        <w:t xml:space="preserve"> </w:t>
      </w:r>
      <w:proofErr w:type="spellStart"/>
      <w:r>
        <w:rPr>
          <w:sz w:val="22"/>
          <w:szCs w:val="22"/>
        </w:rPr>
        <w:t>istotnych</w:t>
      </w:r>
      <w:proofErr w:type="spellEnd"/>
      <w:r>
        <w:rPr>
          <w:sz w:val="22"/>
          <w:szCs w:val="22"/>
        </w:rPr>
        <w:t xml:space="preserve"> </w:t>
      </w:r>
      <w:proofErr w:type="spellStart"/>
      <w:r>
        <w:rPr>
          <w:sz w:val="22"/>
          <w:szCs w:val="22"/>
        </w:rPr>
        <w:t>właściwości</w:t>
      </w:r>
      <w:proofErr w:type="spellEnd"/>
      <w:r>
        <w:rPr>
          <w:sz w:val="22"/>
          <w:szCs w:val="22"/>
        </w:rPr>
        <w:t xml:space="preserve"> </w:t>
      </w:r>
      <w:proofErr w:type="spellStart"/>
      <w:r>
        <w:rPr>
          <w:sz w:val="22"/>
          <w:szCs w:val="22"/>
        </w:rPr>
        <w:t>wyrobu</w:t>
      </w:r>
      <w:proofErr w:type="spellEnd"/>
      <w:r>
        <w:rPr>
          <w:sz w:val="22"/>
          <w:szCs w:val="22"/>
        </w:rPr>
        <w:t>,</w:t>
      </w:r>
    </w:p>
    <w:p w:rsidR="002A3A96" w:rsidRDefault="002A3A96" w:rsidP="002A3A96">
      <w:pPr>
        <w:widowControl w:val="0"/>
        <w:numPr>
          <w:ilvl w:val="0"/>
          <w:numId w:val="13"/>
        </w:numPr>
        <w:overflowPunct w:val="0"/>
        <w:autoSpaceDE w:val="0"/>
        <w:jc w:val="both"/>
        <w:rPr>
          <w:sz w:val="22"/>
          <w:szCs w:val="22"/>
          <w:lang w:val="pl-PL"/>
        </w:rPr>
      </w:pPr>
      <w:r>
        <w:rPr>
          <w:sz w:val="22"/>
          <w:szCs w:val="22"/>
          <w:lang w:val="pl-PL"/>
        </w:rPr>
        <w:t>miesiąc i dwie ostatnie cyfry roku produkcji</w:t>
      </w:r>
    </w:p>
    <w:p w:rsidR="002A3A96" w:rsidRDefault="002A3A96" w:rsidP="002A3A96">
      <w:pPr>
        <w:widowControl w:val="0"/>
        <w:numPr>
          <w:ilvl w:val="0"/>
          <w:numId w:val="13"/>
        </w:numPr>
        <w:overflowPunct w:val="0"/>
        <w:autoSpaceDE w:val="0"/>
        <w:jc w:val="both"/>
        <w:rPr>
          <w:sz w:val="22"/>
          <w:szCs w:val="22"/>
          <w:lang w:val="pl-PL"/>
        </w:rPr>
      </w:pPr>
      <w:r>
        <w:rPr>
          <w:sz w:val="22"/>
          <w:szCs w:val="22"/>
          <w:lang w:val="pl-PL"/>
        </w:rPr>
        <w:t>nazwę, znak handlowy i inne oznaczenia identyfikujące producenta lub dostawcę jeśli nie jest producentem,</w:t>
      </w:r>
    </w:p>
    <w:p w:rsidR="002A3A96" w:rsidRDefault="002A3A96" w:rsidP="002A3A96">
      <w:pPr>
        <w:widowControl w:val="0"/>
        <w:numPr>
          <w:ilvl w:val="0"/>
          <w:numId w:val="13"/>
        </w:numPr>
        <w:overflowPunct w:val="0"/>
        <w:autoSpaceDE w:val="0"/>
        <w:jc w:val="both"/>
        <w:rPr>
          <w:sz w:val="22"/>
          <w:szCs w:val="22"/>
        </w:rPr>
      </w:pPr>
      <w:proofErr w:type="spellStart"/>
      <w:r>
        <w:rPr>
          <w:sz w:val="22"/>
          <w:szCs w:val="22"/>
        </w:rPr>
        <w:t>znak</w:t>
      </w:r>
      <w:proofErr w:type="spellEnd"/>
      <w:r>
        <w:rPr>
          <w:sz w:val="22"/>
          <w:szCs w:val="22"/>
        </w:rPr>
        <w:t xml:space="preserve"> </w:t>
      </w:r>
      <w:proofErr w:type="spellStart"/>
      <w:r>
        <w:rPr>
          <w:sz w:val="22"/>
          <w:szCs w:val="22"/>
        </w:rPr>
        <w:t>budowlany</w:t>
      </w:r>
      <w:proofErr w:type="spellEnd"/>
      <w:r>
        <w:rPr>
          <w:sz w:val="22"/>
          <w:szCs w:val="22"/>
        </w:rPr>
        <w:t xml:space="preserve"> „B”,</w:t>
      </w:r>
    </w:p>
    <w:p w:rsidR="002A3A96" w:rsidRDefault="002A3A96" w:rsidP="002A3A96">
      <w:pPr>
        <w:widowControl w:val="0"/>
        <w:numPr>
          <w:ilvl w:val="0"/>
          <w:numId w:val="13"/>
        </w:numPr>
        <w:overflowPunct w:val="0"/>
        <w:autoSpaceDE w:val="0"/>
        <w:jc w:val="both"/>
        <w:rPr>
          <w:sz w:val="22"/>
          <w:szCs w:val="22"/>
        </w:rPr>
      </w:pPr>
      <w:proofErr w:type="spellStart"/>
      <w:r>
        <w:rPr>
          <w:sz w:val="22"/>
          <w:szCs w:val="22"/>
        </w:rPr>
        <w:t>numer</w:t>
      </w:r>
      <w:proofErr w:type="spellEnd"/>
      <w:r>
        <w:rPr>
          <w:sz w:val="22"/>
          <w:szCs w:val="22"/>
        </w:rPr>
        <w:t xml:space="preserve"> </w:t>
      </w:r>
      <w:proofErr w:type="spellStart"/>
      <w:r>
        <w:rPr>
          <w:sz w:val="22"/>
          <w:szCs w:val="22"/>
        </w:rPr>
        <w:t>aprobaty</w:t>
      </w:r>
      <w:proofErr w:type="spellEnd"/>
      <w:r>
        <w:rPr>
          <w:sz w:val="22"/>
          <w:szCs w:val="22"/>
        </w:rPr>
        <w:t xml:space="preserve"> </w:t>
      </w:r>
      <w:proofErr w:type="spellStart"/>
      <w:r>
        <w:rPr>
          <w:sz w:val="22"/>
          <w:szCs w:val="22"/>
        </w:rPr>
        <w:t>technicznej</w:t>
      </w:r>
      <w:proofErr w:type="spellEnd"/>
      <w:r>
        <w:rPr>
          <w:sz w:val="22"/>
          <w:szCs w:val="22"/>
        </w:rPr>
        <w:t xml:space="preserve"> </w:t>
      </w:r>
      <w:proofErr w:type="spellStart"/>
      <w:r>
        <w:rPr>
          <w:sz w:val="22"/>
          <w:szCs w:val="22"/>
        </w:rPr>
        <w:t>IBDiM</w:t>
      </w:r>
      <w:proofErr w:type="spellEnd"/>
      <w:r>
        <w:rPr>
          <w:sz w:val="22"/>
          <w:szCs w:val="22"/>
        </w:rPr>
        <w:t>,</w:t>
      </w:r>
    </w:p>
    <w:p w:rsidR="002A3A96" w:rsidRDefault="002A3A96" w:rsidP="002A3A96">
      <w:pPr>
        <w:widowControl w:val="0"/>
        <w:numPr>
          <w:ilvl w:val="0"/>
          <w:numId w:val="13"/>
        </w:numPr>
        <w:overflowPunct w:val="0"/>
        <w:autoSpaceDE w:val="0"/>
        <w:jc w:val="both"/>
        <w:rPr>
          <w:sz w:val="22"/>
          <w:szCs w:val="22"/>
          <w:lang w:val="pl-PL"/>
        </w:rPr>
      </w:pPr>
      <w:r>
        <w:rPr>
          <w:sz w:val="22"/>
          <w:szCs w:val="22"/>
          <w:lang w:val="pl-PL"/>
        </w:rPr>
        <w:t>numer certyfikatu zgodności i numer jednostki certyfikującej.</w:t>
      </w:r>
    </w:p>
    <w:p w:rsidR="002A3A96" w:rsidRDefault="002A3A96" w:rsidP="002A3A96">
      <w:pPr>
        <w:widowControl w:val="0"/>
        <w:ind w:firstLine="709"/>
        <w:jc w:val="both"/>
        <w:rPr>
          <w:sz w:val="22"/>
          <w:szCs w:val="22"/>
          <w:lang w:val="pl-PL"/>
        </w:rPr>
      </w:pPr>
      <w:r>
        <w:rPr>
          <w:sz w:val="22"/>
          <w:szCs w:val="22"/>
          <w:lang w:val="pl-PL"/>
        </w:rPr>
        <w:t>Oznakowania powinny być wykonane w sposób trwały i wyraźny, czytelny z normalnej odległości widzenia, a całkowita powierzchnia naklejki nie była większa niż 30 cm</w:t>
      </w:r>
      <w:r>
        <w:rPr>
          <w:sz w:val="22"/>
          <w:szCs w:val="22"/>
          <w:vertAlign w:val="superscript"/>
          <w:lang w:val="pl-PL"/>
        </w:rPr>
        <w:t>2</w:t>
      </w:r>
      <w:r>
        <w:rPr>
          <w:sz w:val="22"/>
          <w:szCs w:val="22"/>
          <w:lang w:val="pl-PL"/>
        </w:rPr>
        <w:t xml:space="preserve"> . Czytelność i trwałość cechy na tylnej stronie tarczy znaku nie powinna być niższa od wymaganej trwałości znaku. Naklejkę należy wykonać z folii </w:t>
      </w:r>
      <w:proofErr w:type="spellStart"/>
      <w:r>
        <w:rPr>
          <w:sz w:val="22"/>
          <w:szCs w:val="22"/>
          <w:lang w:val="pl-PL"/>
        </w:rPr>
        <w:t>nieodblaskowej</w:t>
      </w:r>
      <w:proofErr w:type="spellEnd"/>
      <w:r>
        <w:rPr>
          <w:sz w:val="22"/>
          <w:szCs w:val="22"/>
          <w:lang w:val="pl-PL"/>
        </w:rPr>
        <w:t>.</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6. kontrola jakości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6.1. Ogólne zasady kontroli jakości robót</w:t>
      </w:r>
    </w:p>
    <w:p w:rsidR="002A3A96" w:rsidRDefault="002A3A96" w:rsidP="002A3A96">
      <w:pPr>
        <w:jc w:val="both"/>
        <w:rPr>
          <w:sz w:val="22"/>
          <w:szCs w:val="22"/>
          <w:lang w:val="pl-PL"/>
        </w:rPr>
      </w:pPr>
      <w:r>
        <w:rPr>
          <w:sz w:val="22"/>
          <w:szCs w:val="22"/>
          <w:lang w:val="pl-PL"/>
        </w:rPr>
        <w:t>Ogólne zasady kontroli jakości robót podano w SST D-M-00.00.00 „Wymagania ogólne” pkt 6.</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6.2. Badania materiałów do wykonania fundamentów betonowych</w:t>
      </w:r>
    </w:p>
    <w:p w:rsidR="002A3A96" w:rsidRDefault="002A3A96" w:rsidP="002A3A96">
      <w:pPr>
        <w:jc w:val="both"/>
        <w:rPr>
          <w:sz w:val="22"/>
          <w:szCs w:val="22"/>
          <w:lang w:val="pl-PL"/>
        </w:rPr>
      </w:pPr>
      <w:r>
        <w:rPr>
          <w:sz w:val="22"/>
          <w:szCs w:val="22"/>
          <w:lang w:val="pl-PL"/>
        </w:rPr>
        <w:tab/>
        <w:t>Wykonawca powinien przeprowadzić badania materiałów do wykonania fundamentów betonowych „na mokro”. Uwzględniając nieskomplikowany charakter robót fundamentowych, na wniosek Wykonawcy, Inżynier może zwolnić go z potrzeby wykonania badań materiałów dla tych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6.3. Badania w czasie wykonywania robót</w:t>
      </w:r>
    </w:p>
    <w:p w:rsidR="002A3A96" w:rsidRDefault="002A3A96" w:rsidP="002A3A96">
      <w:pPr>
        <w:pStyle w:val="StylIwony"/>
        <w:spacing w:before="0" w:after="0"/>
        <w:rPr>
          <w:rFonts w:ascii="Calibri" w:hAnsi="Calibri"/>
          <w:sz w:val="22"/>
          <w:szCs w:val="22"/>
          <w:lang w:val="pl-PL"/>
        </w:rPr>
      </w:pPr>
      <w:r>
        <w:rPr>
          <w:rFonts w:ascii="Calibri" w:hAnsi="Calibri"/>
          <w:b/>
          <w:sz w:val="22"/>
          <w:szCs w:val="22"/>
          <w:lang w:val="pl-PL"/>
        </w:rPr>
        <w:t xml:space="preserve">6.3.1. </w:t>
      </w:r>
      <w:r>
        <w:rPr>
          <w:rFonts w:ascii="Calibri" w:hAnsi="Calibri"/>
          <w:sz w:val="22"/>
          <w:szCs w:val="22"/>
          <w:lang w:val="pl-PL"/>
        </w:rPr>
        <w:t>Badania materiałów w czasie wykonywania robót</w:t>
      </w:r>
    </w:p>
    <w:p w:rsidR="002A3A96" w:rsidRDefault="002A3A96" w:rsidP="002A3A96">
      <w:pPr>
        <w:pStyle w:val="StylIwony"/>
        <w:spacing w:after="0"/>
        <w:rPr>
          <w:rFonts w:ascii="Calibri" w:hAnsi="Calibri"/>
          <w:sz w:val="22"/>
          <w:szCs w:val="22"/>
          <w:lang w:val="pl-PL"/>
        </w:rPr>
      </w:pPr>
      <w:r>
        <w:rPr>
          <w:rFonts w:ascii="Calibri" w:hAnsi="Calibri"/>
          <w:sz w:val="22"/>
          <w:szCs w:val="22"/>
          <w:lang w:val="pl-PL"/>
        </w:rPr>
        <w:lastRenderedPageBreak/>
        <w:tab/>
        <w:t>Wszystkie materiały dostarczone na budowę powinny być sprawdzone w zakresie powierzchni wyrobu i jego wymiarów.</w:t>
      </w:r>
    </w:p>
    <w:p w:rsidR="002A3A96" w:rsidRDefault="002A3A96" w:rsidP="002A3A96">
      <w:pPr>
        <w:pStyle w:val="StylIwony"/>
        <w:spacing w:before="0" w:after="0"/>
        <w:ind w:firstLine="709"/>
        <w:rPr>
          <w:rFonts w:ascii="Calibri" w:hAnsi="Calibri"/>
          <w:sz w:val="22"/>
          <w:szCs w:val="22"/>
          <w:lang w:val="pl-PL"/>
        </w:rPr>
      </w:pPr>
      <w:r>
        <w:rPr>
          <w:rFonts w:ascii="Calibri" w:hAnsi="Calibri"/>
          <w:sz w:val="22"/>
          <w:szCs w:val="22"/>
          <w:lang w:val="pl-PL"/>
        </w:rPr>
        <w:t>Częstotliwość badań i ocena ich wyników powinna być zgodna z ustaleniami zawartymi w tablicy 7.</w:t>
      </w:r>
    </w:p>
    <w:p w:rsidR="002A3A96" w:rsidRDefault="002A3A96" w:rsidP="002A3A96">
      <w:pPr>
        <w:pStyle w:val="StylIwony"/>
        <w:keepNext/>
        <w:ind w:left="851" w:hanging="851"/>
        <w:rPr>
          <w:rFonts w:ascii="Calibri" w:hAnsi="Calibri"/>
          <w:bCs/>
          <w:sz w:val="22"/>
          <w:szCs w:val="22"/>
          <w:lang w:val="pl-PL"/>
        </w:rPr>
      </w:pPr>
      <w:r>
        <w:rPr>
          <w:rFonts w:ascii="Calibri" w:hAnsi="Calibri"/>
          <w:bCs/>
          <w:sz w:val="22"/>
          <w:szCs w:val="22"/>
          <w:lang w:val="pl-PL"/>
        </w:rPr>
        <w:t>Tablica 7. Częstotliwość badań przy sprawdzeniu powierzchni i wymiarów wyrobów dostarczonych przez producentów</w:t>
      </w:r>
    </w:p>
    <w:tbl>
      <w:tblPr>
        <w:tblW w:w="0" w:type="auto"/>
        <w:tblInd w:w="-10" w:type="dxa"/>
        <w:tblLayout w:type="fixed"/>
        <w:tblCellMar>
          <w:left w:w="70" w:type="dxa"/>
          <w:right w:w="70" w:type="dxa"/>
        </w:tblCellMar>
        <w:tblLook w:val="0000" w:firstRow="0" w:lastRow="0" w:firstColumn="0" w:lastColumn="0" w:noHBand="0" w:noVBand="0"/>
      </w:tblPr>
      <w:tblGrid>
        <w:gridCol w:w="496"/>
        <w:gridCol w:w="1417"/>
        <w:gridCol w:w="1505"/>
        <w:gridCol w:w="2748"/>
        <w:gridCol w:w="1437"/>
      </w:tblGrid>
      <w:tr w:rsidR="002A3A96" w:rsidTr="007015AD">
        <w:tc>
          <w:tcPr>
            <w:tcW w:w="496"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proofErr w:type="spellStart"/>
            <w:r>
              <w:rPr>
                <w:rFonts w:ascii="Calibri" w:hAnsi="Calibri"/>
                <w:bCs/>
                <w:sz w:val="22"/>
                <w:szCs w:val="22"/>
              </w:rPr>
              <w:t>Lp</w:t>
            </w:r>
            <w:proofErr w:type="spellEnd"/>
            <w:r>
              <w:rPr>
                <w:rFonts w:ascii="Calibri" w:hAnsi="Calibri"/>
                <w:bCs/>
                <w:sz w:val="22"/>
                <w:szCs w:val="22"/>
              </w:rPr>
              <w:t>.</w:t>
            </w:r>
          </w:p>
        </w:tc>
        <w:tc>
          <w:tcPr>
            <w:tcW w:w="1417"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proofErr w:type="spellStart"/>
            <w:r>
              <w:rPr>
                <w:rFonts w:ascii="Calibri" w:hAnsi="Calibri"/>
                <w:bCs/>
                <w:sz w:val="22"/>
                <w:szCs w:val="22"/>
              </w:rPr>
              <w:t>Rodzaj</w:t>
            </w:r>
            <w:proofErr w:type="spellEnd"/>
            <w:r>
              <w:rPr>
                <w:rFonts w:ascii="Calibri" w:hAnsi="Calibri"/>
                <w:bCs/>
                <w:sz w:val="22"/>
                <w:szCs w:val="22"/>
              </w:rPr>
              <w:t xml:space="preserve"> </w:t>
            </w:r>
            <w:proofErr w:type="spellStart"/>
            <w:r>
              <w:rPr>
                <w:rFonts w:ascii="Calibri" w:hAnsi="Calibri"/>
                <w:bCs/>
                <w:sz w:val="22"/>
                <w:szCs w:val="22"/>
              </w:rPr>
              <w:t>badania</w:t>
            </w:r>
            <w:proofErr w:type="spellEnd"/>
          </w:p>
        </w:tc>
        <w:tc>
          <w:tcPr>
            <w:tcW w:w="1505"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proofErr w:type="spellStart"/>
            <w:r>
              <w:rPr>
                <w:rFonts w:ascii="Calibri" w:hAnsi="Calibri"/>
                <w:bCs/>
                <w:sz w:val="22"/>
                <w:szCs w:val="22"/>
              </w:rPr>
              <w:t>Liczba</w:t>
            </w:r>
            <w:proofErr w:type="spellEnd"/>
            <w:r>
              <w:rPr>
                <w:rFonts w:ascii="Calibri" w:hAnsi="Calibri"/>
                <w:bCs/>
                <w:sz w:val="22"/>
                <w:szCs w:val="22"/>
              </w:rPr>
              <w:t xml:space="preserve"> </w:t>
            </w:r>
            <w:proofErr w:type="spellStart"/>
            <w:r>
              <w:rPr>
                <w:rFonts w:ascii="Calibri" w:hAnsi="Calibri"/>
                <w:bCs/>
                <w:sz w:val="22"/>
                <w:szCs w:val="22"/>
              </w:rPr>
              <w:t>badań</w:t>
            </w:r>
            <w:proofErr w:type="spellEnd"/>
          </w:p>
        </w:tc>
        <w:tc>
          <w:tcPr>
            <w:tcW w:w="2748"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proofErr w:type="spellStart"/>
            <w:r>
              <w:rPr>
                <w:rFonts w:ascii="Calibri" w:hAnsi="Calibri"/>
                <w:bCs/>
                <w:sz w:val="22"/>
                <w:szCs w:val="22"/>
              </w:rPr>
              <w:t>Opis</w:t>
            </w:r>
            <w:proofErr w:type="spellEnd"/>
            <w:r>
              <w:rPr>
                <w:rFonts w:ascii="Calibri" w:hAnsi="Calibri"/>
                <w:bCs/>
                <w:sz w:val="22"/>
                <w:szCs w:val="22"/>
              </w:rPr>
              <w:t xml:space="preserve"> </w:t>
            </w:r>
            <w:proofErr w:type="spellStart"/>
            <w:r>
              <w:rPr>
                <w:rFonts w:ascii="Calibri" w:hAnsi="Calibri"/>
                <w:bCs/>
                <w:sz w:val="22"/>
                <w:szCs w:val="22"/>
              </w:rPr>
              <w:t>badań</w:t>
            </w:r>
            <w:proofErr w:type="spellEnd"/>
          </w:p>
        </w:tc>
        <w:tc>
          <w:tcPr>
            <w:tcW w:w="1437"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StylIwony"/>
              <w:snapToGrid w:val="0"/>
              <w:spacing w:before="0" w:after="0"/>
              <w:rPr>
                <w:rFonts w:ascii="Calibri" w:hAnsi="Calibri"/>
                <w:bCs/>
                <w:sz w:val="22"/>
                <w:szCs w:val="22"/>
              </w:rPr>
            </w:pPr>
            <w:proofErr w:type="spellStart"/>
            <w:r>
              <w:rPr>
                <w:rFonts w:ascii="Calibri" w:hAnsi="Calibri"/>
                <w:bCs/>
                <w:sz w:val="22"/>
                <w:szCs w:val="22"/>
              </w:rPr>
              <w:t>Ocena</w:t>
            </w:r>
            <w:proofErr w:type="spellEnd"/>
            <w:r>
              <w:rPr>
                <w:rFonts w:ascii="Calibri" w:hAnsi="Calibri"/>
                <w:bCs/>
                <w:sz w:val="22"/>
                <w:szCs w:val="22"/>
              </w:rPr>
              <w:t xml:space="preserve"> </w:t>
            </w:r>
            <w:proofErr w:type="spellStart"/>
            <w:r>
              <w:rPr>
                <w:rFonts w:ascii="Calibri" w:hAnsi="Calibri"/>
                <w:bCs/>
                <w:sz w:val="22"/>
                <w:szCs w:val="22"/>
              </w:rPr>
              <w:t>wyników</w:t>
            </w:r>
            <w:proofErr w:type="spellEnd"/>
            <w:r>
              <w:rPr>
                <w:rFonts w:ascii="Calibri" w:hAnsi="Calibri"/>
                <w:bCs/>
                <w:sz w:val="22"/>
                <w:szCs w:val="22"/>
              </w:rPr>
              <w:t xml:space="preserve"> </w:t>
            </w:r>
            <w:proofErr w:type="spellStart"/>
            <w:r>
              <w:rPr>
                <w:rFonts w:ascii="Calibri" w:hAnsi="Calibri"/>
                <w:bCs/>
                <w:sz w:val="22"/>
                <w:szCs w:val="22"/>
              </w:rPr>
              <w:t>badań</w:t>
            </w:r>
            <w:proofErr w:type="spellEnd"/>
          </w:p>
        </w:tc>
      </w:tr>
      <w:tr w:rsidR="002A3A96" w:rsidRPr="00D24C93" w:rsidTr="007015AD">
        <w:tc>
          <w:tcPr>
            <w:tcW w:w="496"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r>
              <w:rPr>
                <w:rFonts w:ascii="Calibri" w:hAnsi="Calibri"/>
                <w:sz w:val="22"/>
                <w:szCs w:val="22"/>
              </w:rPr>
              <w:t>1</w:t>
            </w:r>
          </w:p>
        </w:tc>
        <w:tc>
          <w:tcPr>
            <w:tcW w:w="1417"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proofErr w:type="spellStart"/>
            <w:r>
              <w:rPr>
                <w:rFonts w:ascii="Calibri" w:hAnsi="Calibri"/>
                <w:sz w:val="22"/>
                <w:szCs w:val="22"/>
              </w:rPr>
              <w:t>Sprawdzenie</w:t>
            </w:r>
            <w:proofErr w:type="spellEnd"/>
            <w:r>
              <w:rPr>
                <w:rFonts w:ascii="Calibri" w:hAnsi="Calibri"/>
                <w:sz w:val="22"/>
                <w:szCs w:val="22"/>
              </w:rPr>
              <w:t xml:space="preserve"> </w:t>
            </w:r>
            <w:proofErr w:type="spellStart"/>
            <w:r>
              <w:rPr>
                <w:rFonts w:ascii="Calibri" w:hAnsi="Calibri"/>
                <w:sz w:val="22"/>
                <w:szCs w:val="22"/>
              </w:rPr>
              <w:t>powierzchni</w:t>
            </w:r>
            <w:proofErr w:type="spellEnd"/>
          </w:p>
        </w:tc>
        <w:tc>
          <w:tcPr>
            <w:tcW w:w="1505"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rPr>
                <w:rFonts w:ascii="Calibri" w:hAnsi="Calibri"/>
                <w:sz w:val="22"/>
                <w:szCs w:val="22"/>
                <w:lang w:val="pl-PL"/>
              </w:rPr>
            </w:pPr>
            <w:r>
              <w:rPr>
                <w:rFonts w:ascii="Calibri" w:hAnsi="Calibri"/>
                <w:sz w:val="22"/>
                <w:szCs w:val="22"/>
                <w:lang w:val="pl-PL"/>
              </w:rPr>
              <w:t xml:space="preserve">od 5 do 10 badań z </w:t>
            </w:r>
            <w:proofErr w:type="spellStart"/>
            <w:r>
              <w:rPr>
                <w:rFonts w:ascii="Calibri" w:hAnsi="Calibri"/>
                <w:sz w:val="22"/>
                <w:szCs w:val="22"/>
                <w:lang w:val="pl-PL"/>
              </w:rPr>
              <w:t>wybra</w:t>
            </w:r>
            <w:proofErr w:type="spellEnd"/>
            <w:r>
              <w:rPr>
                <w:rFonts w:ascii="Calibri" w:hAnsi="Calibri"/>
                <w:sz w:val="22"/>
                <w:szCs w:val="22"/>
                <w:lang w:val="pl-PL"/>
              </w:rPr>
              <w:t xml:space="preserve">- </w:t>
            </w:r>
            <w:proofErr w:type="spellStart"/>
            <w:r>
              <w:rPr>
                <w:rFonts w:ascii="Calibri" w:hAnsi="Calibri"/>
                <w:sz w:val="22"/>
                <w:szCs w:val="22"/>
                <w:lang w:val="pl-PL"/>
              </w:rPr>
              <w:t>nych</w:t>
            </w:r>
            <w:proofErr w:type="spellEnd"/>
            <w:r>
              <w:rPr>
                <w:rFonts w:ascii="Calibri" w:hAnsi="Calibri"/>
                <w:sz w:val="22"/>
                <w:szCs w:val="22"/>
                <w:lang w:val="pl-PL"/>
              </w:rPr>
              <w:t xml:space="preserve"> losowo elementów w każdej </w:t>
            </w:r>
            <w:proofErr w:type="spellStart"/>
            <w:r>
              <w:rPr>
                <w:rFonts w:ascii="Calibri" w:hAnsi="Calibri"/>
                <w:sz w:val="22"/>
                <w:szCs w:val="22"/>
                <w:lang w:val="pl-PL"/>
              </w:rPr>
              <w:t>dostar</w:t>
            </w:r>
            <w:proofErr w:type="spellEnd"/>
            <w:r>
              <w:rPr>
                <w:rFonts w:ascii="Calibri" w:hAnsi="Calibri"/>
                <w:sz w:val="22"/>
                <w:szCs w:val="22"/>
                <w:lang w:val="pl-PL"/>
              </w:rPr>
              <w:t xml:space="preserve">- </w:t>
            </w:r>
            <w:proofErr w:type="spellStart"/>
            <w:r>
              <w:rPr>
                <w:rFonts w:ascii="Calibri" w:hAnsi="Calibri"/>
                <w:sz w:val="22"/>
                <w:szCs w:val="22"/>
                <w:lang w:val="pl-PL"/>
              </w:rPr>
              <w:t>czonej</w:t>
            </w:r>
            <w:proofErr w:type="spellEnd"/>
            <w:r>
              <w:rPr>
                <w:rFonts w:ascii="Calibri" w:hAnsi="Calibri"/>
                <w:sz w:val="22"/>
                <w:szCs w:val="22"/>
                <w:lang w:val="pl-PL"/>
              </w:rPr>
              <w:t xml:space="preserve"> partii wyrobów liczą-</w:t>
            </w:r>
            <w:proofErr w:type="spellStart"/>
            <w:r>
              <w:rPr>
                <w:rFonts w:ascii="Calibri" w:hAnsi="Calibri"/>
                <w:sz w:val="22"/>
                <w:szCs w:val="22"/>
                <w:lang w:val="pl-PL"/>
              </w:rPr>
              <w:t>cej</w:t>
            </w:r>
            <w:proofErr w:type="spellEnd"/>
            <w:r>
              <w:rPr>
                <w:rFonts w:ascii="Calibri" w:hAnsi="Calibri"/>
                <w:sz w:val="22"/>
                <w:szCs w:val="22"/>
                <w:lang w:val="pl-PL"/>
              </w:rPr>
              <w:t xml:space="preserve"> do 1000 elementów</w:t>
            </w:r>
          </w:p>
        </w:tc>
        <w:tc>
          <w:tcPr>
            <w:tcW w:w="2748"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lang w:val="pl-PL"/>
              </w:rPr>
            </w:pPr>
            <w:r>
              <w:rPr>
                <w:rFonts w:ascii="Calibri" w:hAnsi="Calibri"/>
                <w:sz w:val="22"/>
                <w:szCs w:val="22"/>
                <w:lang w:val="pl-PL"/>
              </w:rPr>
              <w:t>Powierzchnię zbadać nieuzbrojonym okiem. Do ew. sprawdzenia głębokości wad użyć dostępnych narzędzi (np. liniałów z czujnikiem, suwmiarek, mikrometrów itp.</w:t>
            </w:r>
          </w:p>
        </w:tc>
        <w:tc>
          <w:tcPr>
            <w:tcW w:w="143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StylIwony"/>
              <w:snapToGrid w:val="0"/>
              <w:spacing w:before="0" w:after="0"/>
              <w:rPr>
                <w:rFonts w:ascii="Calibri" w:hAnsi="Calibri"/>
                <w:sz w:val="22"/>
                <w:szCs w:val="22"/>
                <w:lang w:val="pl-PL"/>
              </w:rPr>
            </w:pPr>
          </w:p>
          <w:p w:rsidR="002A3A96" w:rsidRDefault="002A3A96" w:rsidP="007015AD">
            <w:pPr>
              <w:pStyle w:val="StylIwony"/>
              <w:spacing w:before="0" w:after="0"/>
              <w:rPr>
                <w:rFonts w:ascii="Calibri" w:hAnsi="Calibri"/>
                <w:sz w:val="22"/>
                <w:szCs w:val="22"/>
                <w:lang w:val="pl-PL"/>
              </w:rPr>
            </w:pPr>
          </w:p>
          <w:p w:rsidR="002A3A96" w:rsidRDefault="002A3A96" w:rsidP="007015AD">
            <w:pPr>
              <w:pStyle w:val="StylIwony"/>
              <w:rPr>
                <w:rFonts w:ascii="Calibri" w:hAnsi="Calibri"/>
                <w:sz w:val="22"/>
                <w:szCs w:val="22"/>
                <w:lang w:val="pl-PL"/>
              </w:rPr>
            </w:pPr>
            <w:r>
              <w:rPr>
                <w:rFonts w:ascii="Calibri" w:hAnsi="Calibri"/>
                <w:sz w:val="22"/>
                <w:szCs w:val="22"/>
                <w:lang w:val="pl-PL"/>
              </w:rPr>
              <w:t>Wyniki badań powinny być zgodne z wymaganiami punktu 2</w:t>
            </w:r>
          </w:p>
        </w:tc>
      </w:tr>
      <w:tr w:rsidR="002A3A96" w:rsidRPr="00D24C93" w:rsidTr="007015AD">
        <w:tc>
          <w:tcPr>
            <w:tcW w:w="496"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r>
              <w:rPr>
                <w:rFonts w:ascii="Calibri" w:hAnsi="Calibri"/>
                <w:sz w:val="22"/>
                <w:szCs w:val="22"/>
              </w:rPr>
              <w:t>2</w:t>
            </w:r>
          </w:p>
        </w:tc>
        <w:tc>
          <w:tcPr>
            <w:tcW w:w="1417"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proofErr w:type="spellStart"/>
            <w:r>
              <w:rPr>
                <w:rFonts w:ascii="Calibri" w:hAnsi="Calibri"/>
                <w:sz w:val="22"/>
                <w:szCs w:val="22"/>
              </w:rPr>
              <w:t>Sprawdzenie</w:t>
            </w:r>
            <w:proofErr w:type="spellEnd"/>
            <w:r>
              <w:rPr>
                <w:rFonts w:ascii="Calibri" w:hAnsi="Calibri"/>
                <w:sz w:val="22"/>
                <w:szCs w:val="22"/>
              </w:rPr>
              <w:t xml:space="preserve"> </w:t>
            </w:r>
            <w:proofErr w:type="spellStart"/>
            <w:r>
              <w:rPr>
                <w:rFonts w:ascii="Calibri" w:hAnsi="Calibri"/>
                <w:sz w:val="22"/>
                <w:szCs w:val="22"/>
              </w:rPr>
              <w:t>wymiarów</w:t>
            </w:r>
            <w:proofErr w:type="spellEnd"/>
          </w:p>
        </w:tc>
        <w:tc>
          <w:tcPr>
            <w:tcW w:w="1505"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sz w:val="22"/>
                <w:szCs w:val="22"/>
              </w:rPr>
            </w:pPr>
          </w:p>
        </w:tc>
        <w:tc>
          <w:tcPr>
            <w:tcW w:w="2748"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60"/>
              <w:rPr>
                <w:rFonts w:ascii="Calibri" w:hAnsi="Calibri"/>
                <w:sz w:val="22"/>
                <w:szCs w:val="22"/>
                <w:lang w:val="pl-PL"/>
              </w:rPr>
            </w:pPr>
            <w:r>
              <w:rPr>
                <w:rFonts w:ascii="Calibri" w:hAnsi="Calibri"/>
                <w:sz w:val="22"/>
                <w:szCs w:val="22"/>
                <w:lang w:val="pl-PL"/>
              </w:rPr>
              <w:t>Przeprowadzić uniwersalnymi przyrządami pomiarowymi lub sprawdzianami (np. liniałami, przymiarami itp.)</w:t>
            </w:r>
          </w:p>
        </w:tc>
        <w:tc>
          <w:tcPr>
            <w:tcW w:w="14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snapToGrid w:val="0"/>
              <w:jc w:val="both"/>
              <w:rPr>
                <w:sz w:val="22"/>
                <w:szCs w:val="22"/>
                <w:lang w:val="pl-PL"/>
              </w:rPr>
            </w:pPr>
          </w:p>
        </w:tc>
      </w:tr>
    </w:tbl>
    <w:p w:rsidR="002A3A96" w:rsidRPr="00D24C93" w:rsidRDefault="002A3A96" w:rsidP="002A3A96">
      <w:pPr>
        <w:pStyle w:val="StylIwony"/>
        <w:spacing w:before="0" w:after="0"/>
        <w:ind w:firstLine="709"/>
        <w:rPr>
          <w:lang w:val="pl-PL"/>
        </w:rPr>
      </w:pPr>
    </w:p>
    <w:p w:rsidR="002A3A96" w:rsidRDefault="002A3A96" w:rsidP="002A3A96">
      <w:pPr>
        <w:pStyle w:val="StylIwony"/>
        <w:spacing w:before="0" w:after="0"/>
        <w:ind w:firstLine="709"/>
        <w:rPr>
          <w:rFonts w:ascii="Calibri" w:hAnsi="Calibri"/>
          <w:sz w:val="22"/>
          <w:szCs w:val="22"/>
          <w:lang w:val="pl-PL"/>
        </w:rPr>
      </w:pPr>
      <w:r>
        <w:rPr>
          <w:rFonts w:ascii="Calibri" w:hAnsi="Calibri"/>
          <w:sz w:val="22"/>
          <w:szCs w:val="22"/>
          <w:lang w:val="pl-PL"/>
        </w:rPr>
        <w:t xml:space="preserve">W przypadkach budzących wątpliwości można zlecić uprawnionej jednostce zbadanie właściwości dostarczonych wyrobów i materiałów w zakresie wymagań podanych w punkcie 2. </w:t>
      </w:r>
    </w:p>
    <w:p w:rsidR="002A3A96" w:rsidRDefault="002A3A96" w:rsidP="002A3A96">
      <w:pPr>
        <w:pStyle w:val="StylIwony"/>
        <w:rPr>
          <w:rFonts w:ascii="Calibri" w:hAnsi="Calibri"/>
          <w:sz w:val="22"/>
          <w:szCs w:val="22"/>
          <w:lang w:val="pl-PL"/>
        </w:rPr>
      </w:pPr>
      <w:r>
        <w:rPr>
          <w:rFonts w:ascii="Calibri" w:hAnsi="Calibri"/>
          <w:b/>
          <w:sz w:val="22"/>
          <w:szCs w:val="22"/>
          <w:lang w:val="pl-PL"/>
        </w:rPr>
        <w:t xml:space="preserve">6.3.2. </w:t>
      </w:r>
      <w:r>
        <w:rPr>
          <w:rFonts w:ascii="Calibri" w:hAnsi="Calibri"/>
          <w:sz w:val="22"/>
          <w:szCs w:val="22"/>
          <w:lang w:val="pl-PL"/>
        </w:rPr>
        <w:t>Kontrola w czasie wykonywania robót</w:t>
      </w:r>
    </w:p>
    <w:p w:rsidR="002A3A96" w:rsidRDefault="002A3A96" w:rsidP="002A3A96">
      <w:pPr>
        <w:pStyle w:val="StylIwony"/>
        <w:spacing w:before="0" w:after="0"/>
        <w:rPr>
          <w:rFonts w:ascii="Calibri" w:hAnsi="Calibri"/>
          <w:sz w:val="22"/>
          <w:szCs w:val="22"/>
          <w:lang w:val="pl-PL"/>
        </w:rPr>
      </w:pPr>
      <w:r>
        <w:rPr>
          <w:rFonts w:ascii="Calibri" w:hAnsi="Calibri"/>
          <w:sz w:val="22"/>
          <w:szCs w:val="22"/>
          <w:lang w:val="pl-PL"/>
        </w:rPr>
        <w:tab/>
        <w:t>W czasie wykonywania robót należy sprawdzać:</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zgodność wykonania znaków pionowych z dokumentacją projektową (lokalizacja, wymiary znaków, wysokość zamocowania znaków),</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zachowanie dopuszczalnych odchyłek wymiarów, zgodnie z punktem 2 i 5,</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prawidłowość wykonania wykopów pod konstrukcje wsporcze, zgodnie z punktem 5.3,</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poprawność wykonania fundamentów pod słupki zgodnie z punktem 5.3,</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poprawność ustawienia słupków i konstrukcji wsporczych, zgodnie z punktem 5.4 i 5.5,</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zgodność rodzaju i grubości blachy ze specyfikacją.</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7. OBMIAR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7.1. Ogólne zasady obmiaru robót</w:t>
      </w:r>
    </w:p>
    <w:p w:rsidR="002A3A96" w:rsidRDefault="002A3A96" w:rsidP="002A3A96">
      <w:pPr>
        <w:pStyle w:val="StylIwony"/>
        <w:spacing w:before="0" w:after="0"/>
        <w:rPr>
          <w:rFonts w:ascii="Calibri" w:hAnsi="Calibri"/>
          <w:sz w:val="22"/>
          <w:szCs w:val="22"/>
          <w:lang w:val="pl-PL"/>
        </w:rPr>
      </w:pPr>
      <w:r>
        <w:rPr>
          <w:rFonts w:ascii="Calibri" w:hAnsi="Calibri"/>
          <w:sz w:val="22"/>
          <w:szCs w:val="22"/>
          <w:lang w:val="pl-PL"/>
        </w:rPr>
        <w:tab/>
        <w:t>Ogólne zasady obmiaru robót podano w SST D-M-00.00.00 „Wymagania ogólne” pkt 7.</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7.2. Jednostka obmiarowa</w:t>
      </w:r>
    </w:p>
    <w:p w:rsidR="002A3A96" w:rsidRDefault="002A3A96" w:rsidP="002A3A96">
      <w:pPr>
        <w:pStyle w:val="StylIwony"/>
        <w:spacing w:before="0" w:after="0"/>
        <w:ind w:firstLine="709"/>
        <w:rPr>
          <w:rFonts w:ascii="Calibri" w:hAnsi="Calibri"/>
          <w:sz w:val="22"/>
          <w:szCs w:val="22"/>
          <w:lang w:val="pl-PL"/>
        </w:rPr>
      </w:pPr>
      <w:r>
        <w:rPr>
          <w:rFonts w:ascii="Calibri" w:hAnsi="Calibri"/>
          <w:sz w:val="22"/>
          <w:szCs w:val="22"/>
          <w:lang w:val="pl-PL"/>
        </w:rPr>
        <w:t>Jednostkami obmiarowymi są:</w:t>
      </w:r>
    </w:p>
    <w:p w:rsidR="002A3A96" w:rsidRDefault="002A3A96" w:rsidP="002A3A96">
      <w:pPr>
        <w:pStyle w:val="StylIwony"/>
        <w:numPr>
          <w:ilvl w:val="0"/>
          <w:numId w:val="14"/>
        </w:numPr>
        <w:spacing w:before="0" w:after="0"/>
        <w:rPr>
          <w:rFonts w:ascii="Calibri" w:hAnsi="Calibri"/>
          <w:sz w:val="22"/>
          <w:szCs w:val="22"/>
          <w:lang w:val="pl-PL"/>
        </w:rPr>
      </w:pPr>
      <w:r>
        <w:rPr>
          <w:rFonts w:ascii="Calibri" w:hAnsi="Calibri"/>
          <w:sz w:val="22"/>
          <w:szCs w:val="22"/>
          <w:lang w:val="pl-PL"/>
        </w:rPr>
        <w:t>szt. (sztuka), dla znaków drogowych konwencjonalnych oraz konstrukcji wsporczych,</w:t>
      </w:r>
    </w:p>
    <w:p w:rsidR="002A3A96" w:rsidRDefault="002A3A96" w:rsidP="002A3A96">
      <w:pPr>
        <w:pStyle w:val="StylIwony"/>
        <w:numPr>
          <w:ilvl w:val="0"/>
          <w:numId w:val="14"/>
        </w:numPr>
        <w:spacing w:before="0" w:after="0"/>
        <w:rPr>
          <w:rFonts w:ascii="Calibri" w:hAnsi="Calibri"/>
          <w:sz w:val="22"/>
          <w:szCs w:val="22"/>
          <w:lang w:val="pl-PL"/>
        </w:rPr>
      </w:pPr>
      <w:r>
        <w:rPr>
          <w:rFonts w:ascii="Calibri" w:hAnsi="Calibri"/>
          <w:sz w:val="22"/>
          <w:szCs w:val="22"/>
          <w:lang w:val="pl-PL"/>
        </w:rPr>
        <w:t>m</w:t>
      </w:r>
      <w:r>
        <w:rPr>
          <w:rFonts w:ascii="Calibri" w:hAnsi="Calibri"/>
          <w:sz w:val="22"/>
          <w:szCs w:val="22"/>
          <w:vertAlign w:val="superscript"/>
          <w:lang w:val="pl-PL"/>
        </w:rPr>
        <w:t>2</w:t>
      </w:r>
      <w:r>
        <w:rPr>
          <w:rFonts w:ascii="Calibri" w:hAnsi="Calibri"/>
          <w:sz w:val="22"/>
          <w:szCs w:val="22"/>
          <w:lang w:val="pl-PL"/>
        </w:rPr>
        <w:t xml:space="preserve"> (metr kwadratowy) powierzchni tablic dla znaków pozostałych.</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8. ODBIÓR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8.1. Ogólne zasady odbioru robót</w:t>
      </w:r>
    </w:p>
    <w:p w:rsidR="002A3A96" w:rsidRDefault="002A3A96" w:rsidP="002A3A96">
      <w:pPr>
        <w:pStyle w:val="StylIwony"/>
        <w:spacing w:before="0" w:after="0"/>
        <w:rPr>
          <w:rFonts w:ascii="Calibri" w:hAnsi="Calibri"/>
          <w:sz w:val="22"/>
          <w:szCs w:val="22"/>
          <w:lang w:val="pl-PL"/>
        </w:rPr>
      </w:pPr>
      <w:r>
        <w:rPr>
          <w:rFonts w:ascii="Calibri" w:hAnsi="Calibri"/>
          <w:sz w:val="22"/>
          <w:szCs w:val="22"/>
          <w:lang w:val="pl-PL"/>
        </w:rPr>
        <w:tab/>
        <w:t>Ogólne zasady odbioru robót podano w SST D-M-00.00.00 „Wymagania ogólne” pkt 8.</w:t>
      </w:r>
    </w:p>
    <w:p w:rsidR="002A3A96" w:rsidRDefault="002A3A96" w:rsidP="002A3A96">
      <w:pPr>
        <w:jc w:val="both"/>
        <w:rPr>
          <w:sz w:val="22"/>
          <w:szCs w:val="22"/>
          <w:lang w:val="pl-PL"/>
        </w:rPr>
      </w:pPr>
      <w:r>
        <w:rPr>
          <w:sz w:val="22"/>
          <w:szCs w:val="22"/>
          <w:lang w:val="pl-PL"/>
        </w:rPr>
        <w:lastRenderedPageBreak/>
        <w:tab/>
        <w:t>Roboty uznaje się za wykonane zgodnie z dokumentacją projektową, SST i wymaganiami Inżyniera, jeżeli wszystkie pomiary i badania z zachowaniem tolerancji wg pkt 6, dały wyniki pozytywne.</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8.2. Odbiór ostateczny</w:t>
      </w:r>
    </w:p>
    <w:p w:rsidR="002A3A96" w:rsidRDefault="002A3A96" w:rsidP="002A3A96">
      <w:pPr>
        <w:jc w:val="both"/>
        <w:rPr>
          <w:sz w:val="22"/>
          <w:szCs w:val="22"/>
          <w:lang w:val="pl-PL"/>
        </w:rPr>
      </w:pPr>
      <w:r>
        <w:rPr>
          <w:sz w:val="22"/>
          <w:szCs w:val="22"/>
          <w:lang w:val="pl-PL"/>
        </w:rPr>
        <w:tab/>
        <w:t>Odbiór robót oznakowania pionowego dokonywany jest na zasadzie odbioru ostatecznego.</w:t>
      </w:r>
    </w:p>
    <w:p w:rsidR="002A3A96" w:rsidRDefault="002A3A96" w:rsidP="002A3A96">
      <w:pPr>
        <w:jc w:val="both"/>
        <w:rPr>
          <w:sz w:val="22"/>
          <w:szCs w:val="22"/>
          <w:lang w:val="pl-PL"/>
        </w:rPr>
      </w:pPr>
      <w:r>
        <w:rPr>
          <w:sz w:val="22"/>
          <w:szCs w:val="22"/>
          <w:lang w:val="pl-PL"/>
        </w:rPr>
        <w:tab/>
        <w:t>Odbiór ostateczny powinien być dokonany po całkowitym zakończeniu robót, na podstawie wyników pomiarów i badań jakościowych określonych w punktach 2 i 5.</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8.3. Odbiór pogwarancyjny</w:t>
      </w:r>
    </w:p>
    <w:p w:rsidR="002A3A96" w:rsidRDefault="002A3A96" w:rsidP="002A3A96">
      <w:pPr>
        <w:jc w:val="both"/>
        <w:rPr>
          <w:sz w:val="22"/>
          <w:szCs w:val="22"/>
          <w:lang w:val="pl-PL"/>
        </w:rPr>
      </w:pPr>
      <w:r>
        <w:rPr>
          <w:sz w:val="22"/>
          <w:szCs w:val="22"/>
          <w:lang w:val="pl-PL"/>
        </w:rPr>
        <w:tab/>
        <w:t>Przed upływem okresu gwarancyjnego należy wykonać przegląd znaków i wybraną grupę poddać badaniom fotometrycznym lica. Pozytywne wyniki przeglądu i badań mogą być podstawą odbioru pogwarancyjnego.</w:t>
      </w:r>
    </w:p>
    <w:p w:rsidR="002A3A96" w:rsidRDefault="002A3A96" w:rsidP="002A3A96">
      <w:pPr>
        <w:ind w:firstLine="709"/>
        <w:jc w:val="both"/>
        <w:rPr>
          <w:sz w:val="22"/>
          <w:szCs w:val="22"/>
          <w:lang w:val="pl-PL"/>
        </w:rPr>
      </w:pPr>
      <w:r>
        <w:rPr>
          <w:sz w:val="22"/>
          <w:szCs w:val="22"/>
          <w:lang w:val="pl-PL"/>
        </w:rPr>
        <w:t>Odbiór pogwarancyjny należy przeprowadzić w ciągu 1 miesiąca po upływie okresu gwarancyjnego, ustalonego w SST.</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9. podstawa płatności</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9.1. Ogólne ustalenia dotyczące podstawy płatności</w:t>
      </w:r>
    </w:p>
    <w:p w:rsidR="002A3A96" w:rsidRDefault="002A3A96" w:rsidP="002A3A96">
      <w:pPr>
        <w:jc w:val="both"/>
        <w:rPr>
          <w:sz w:val="22"/>
          <w:szCs w:val="22"/>
          <w:lang w:val="pl-PL"/>
        </w:rPr>
      </w:pPr>
      <w:r>
        <w:rPr>
          <w:sz w:val="22"/>
          <w:szCs w:val="22"/>
          <w:lang w:val="pl-PL"/>
        </w:rPr>
        <w:tab/>
        <w:t>Ogólne ustalenia dotyczące podstawy płatności podano w SST D-M-00.00.00 „Wymagania ogólne” pkt 9.</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9.2. Cena jednostki obmiarowej</w:t>
      </w:r>
    </w:p>
    <w:p w:rsidR="002A3A96" w:rsidRDefault="002A3A96" w:rsidP="002A3A96">
      <w:pPr>
        <w:jc w:val="both"/>
        <w:rPr>
          <w:sz w:val="22"/>
          <w:szCs w:val="22"/>
          <w:lang w:val="pl-PL"/>
        </w:rPr>
      </w:pPr>
      <w:r>
        <w:rPr>
          <w:sz w:val="22"/>
          <w:szCs w:val="22"/>
          <w:lang w:val="pl-PL"/>
        </w:rPr>
        <w:tab/>
        <w:t>Cena wykonania jednostki obmiarowej oznakowania pionowego obejmuje:</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prace pomiarowe i roboty przygotowawcze,</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wykonanie</w:t>
      </w:r>
      <w:proofErr w:type="spellEnd"/>
      <w:r>
        <w:rPr>
          <w:sz w:val="22"/>
          <w:szCs w:val="22"/>
        </w:rPr>
        <w:t xml:space="preserve"> </w:t>
      </w:r>
      <w:proofErr w:type="spellStart"/>
      <w:r>
        <w:rPr>
          <w:sz w:val="22"/>
          <w:szCs w:val="22"/>
        </w:rPr>
        <w:t>fundamentów</w:t>
      </w:r>
      <w:proofErr w:type="spellEnd"/>
      <w:r>
        <w:rPr>
          <w:sz w:val="22"/>
          <w:szCs w:val="22"/>
        </w:rPr>
        <w: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dostarczenie i ustawienie konstrukcji wsporczych,</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zamocowanie</w:t>
      </w:r>
      <w:proofErr w:type="spellEnd"/>
      <w:r>
        <w:rPr>
          <w:sz w:val="22"/>
          <w:szCs w:val="22"/>
        </w:rPr>
        <w:t xml:space="preserve"> </w:t>
      </w:r>
      <w:proofErr w:type="spellStart"/>
      <w:r>
        <w:rPr>
          <w:sz w:val="22"/>
          <w:szCs w:val="22"/>
        </w:rPr>
        <w:t>tarcz</w:t>
      </w:r>
      <w:proofErr w:type="spellEnd"/>
      <w:r>
        <w:rPr>
          <w:sz w:val="22"/>
          <w:szCs w:val="22"/>
        </w:rPr>
        <w:t xml:space="preserve"> </w:t>
      </w:r>
      <w:proofErr w:type="spellStart"/>
      <w:r>
        <w:rPr>
          <w:sz w:val="22"/>
          <w:szCs w:val="22"/>
        </w:rPr>
        <w:t>znaków</w:t>
      </w:r>
      <w:proofErr w:type="spellEnd"/>
      <w:r>
        <w:rPr>
          <w:sz w:val="22"/>
          <w:szCs w:val="22"/>
        </w:rPr>
        <w:t xml:space="preserve"> </w:t>
      </w:r>
      <w:proofErr w:type="spellStart"/>
      <w:r>
        <w:rPr>
          <w:sz w:val="22"/>
          <w:szCs w:val="22"/>
        </w:rPr>
        <w:t>drogowych</w:t>
      </w:r>
      <w:proofErr w:type="spellEnd"/>
      <w:r>
        <w:rPr>
          <w:sz w:val="22"/>
          <w:szCs w:val="22"/>
        </w:rPr>
        <w: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przeprowadzenie pomiarów i badań wymaganych w SST.</w:t>
      </w:r>
    </w:p>
    <w:p w:rsidR="002A3A96" w:rsidRDefault="002A3A96" w:rsidP="002A3A96">
      <w:pPr>
        <w:pStyle w:val="Nagwek1"/>
        <w:jc w:val="both"/>
        <w:rPr>
          <w:rFonts w:ascii="Calibri" w:hAnsi="Calibri"/>
          <w:sz w:val="22"/>
          <w:szCs w:val="22"/>
        </w:rPr>
      </w:pPr>
      <w:r>
        <w:rPr>
          <w:rFonts w:ascii="Calibri" w:hAnsi="Calibri"/>
          <w:sz w:val="22"/>
          <w:szCs w:val="22"/>
        </w:rPr>
        <w:t xml:space="preserve">10. NORMY I </w:t>
      </w:r>
      <w:proofErr w:type="spellStart"/>
      <w:r>
        <w:rPr>
          <w:rFonts w:ascii="Calibri" w:hAnsi="Calibri"/>
          <w:sz w:val="22"/>
          <w:szCs w:val="22"/>
        </w:rPr>
        <w:t>przepisy</w:t>
      </w:r>
      <w:proofErr w:type="spellEnd"/>
      <w:r>
        <w:rPr>
          <w:rFonts w:ascii="Calibri" w:hAnsi="Calibri"/>
          <w:sz w:val="22"/>
          <w:szCs w:val="22"/>
        </w:rPr>
        <w:t xml:space="preserve"> </w:t>
      </w:r>
      <w:proofErr w:type="spellStart"/>
      <w:r>
        <w:rPr>
          <w:rFonts w:ascii="Calibri" w:hAnsi="Calibri"/>
          <w:sz w:val="22"/>
          <w:szCs w:val="22"/>
        </w:rPr>
        <w:t>związane</w:t>
      </w:r>
      <w:proofErr w:type="spellEnd"/>
    </w:p>
    <w:p w:rsidR="002A3A96" w:rsidRDefault="002A3A96" w:rsidP="002A3A96">
      <w:pPr>
        <w:pStyle w:val="Nagwek2"/>
        <w:jc w:val="both"/>
        <w:rPr>
          <w:rFonts w:ascii="Calibri" w:hAnsi="Calibri"/>
          <w:sz w:val="22"/>
          <w:szCs w:val="22"/>
        </w:rPr>
      </w:pPr>
      <w:r>
        <w:rPr>
          <w:rFonts w:ascii="Calibri" w:hAnsi="Calibri"/>
          <w:sz w:val="22"/>
          <w:szCs w:val="22"/>
        </w:rPr>
        <w:t xml:space="preserve">10.1. </w:t>
      </w:r>
      <w:proofErr w:type="spellStart"/>
      <w:r>
        <w:rPr>
          <w:rFonts w:ascii="Calibri" w:hAnsi="Calibri"/>
          <w:sz w:val="22"/>
          <w:szCs w:val="22"/>
        </w:rPr>
        <w:t>Normy</w:t>
      </w:r>
      <w:proofErr w:type="spellEnd"/>
    </w:p>
    <w:tbl>
      <w:tblPr>
        <w:tblW w:w="0" w:type="auto"/>
        <w:tblLayout w:type="fixed"/>
        <w:tblCellMar>
          <w:left w:w="70" w:type="dxa"/>
          <w:right w:w="70" w:type="dxa"/>
        </w:tblCellMar>
        <w:tblLook w:val="0000" w:firstRow="0" w:lastRow="0" w:firstColumn="0" w:lastColumn="0" w:noHBand="0" w:noVBand="0"/>
      </w:tblPr>
      <w:tblGrid>
        <w:gridCol w:w="496"/>
        <w:gridCol w:w="2268"/>
        <w:gridCol w:w="5741"/>
      </w:tblGrid>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PN-76/C-81521</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Wyroby lakierowane - badanie odporności powłoki lakierowanej na działanie wody oraz oznaczanie nasiąkliwości </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PN-83/B-03010</w:t>
            </w:r>
          </w:p>
        </w:tc>
        <w:tc>
          <w:tcPr>
            <w:tcW w:w="5741" w:type="dxa"/>
            <w:shd w:val="clear" w:color="auto" w:fill="auto"/>
          </w:tcPr>
          <w:p w:rsidR="002A3A96" w:rsidRDefault="002A3A96" w:rsidP="007015AD">
            <w:pPr>
              <w:pStyle w:val="Tekstprzypisudolnego"/>
              <w:snapToGrid w:val="0"/>
              <w:rPr>
                <w:sz w:val="22"/>
                <w:szCs w:val="22"/>
                <w:lang w:val="pl-PL"/>
              </w:rPr>
            </w:pPr>
            <w:r>
              <w:rPr>
                <w:sz w:val="22"/>
                <w:szCs w:val="22"/>
                <w:lang w:val="pl-PL"/>
              </w:rPr>
              <w:t>Ściany oporowe - Obliczenia statyczne i projektowanie</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3.</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PN-84/H-74220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Rury stalowe bez szwu ciągnione i walcowane na zimno ogólnego zastosowania</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4.</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PN-88/C-81523</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Wyroby lakierowane - Oznaczanie odporności powłoki na działanie mgły solnej</w:t>
            </w:r>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5.</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PN-89/H-84023.07</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Stal określonego zastosowania. Stal na rury. </w:t>
            </w:r>
            <w:proofErr w:type="spellStart"/>
            <w:r>
              <w:rPr>
                <w:sz w:val="22"/>
                <w:szCs w:val="22"/>
              </w:rPr>
              <w:t>Gatunki</w:t>
            </w:r>
            <w:proofErr w:type="spellEnd"/>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6.</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PN-B-03215:1998</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Konstrukcje stalowe - Połączenia z fundamentami - Projektowanie i wykonanie</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7.</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PN-B-03264:2002</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Konstrukcje betonowe, żelbetowe i sprężone - Obliczenia statyczne i projektowanie</w:t>
            </w:r>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8.</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40-5:2004</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Słupy oświetleniowe. Część 5. Słupy oświetleniowe stalowe. </w:t>
            </w:r>
            <w:proofErr w:type="spellStart"/>
            <w:r>
              <w:rPr>
                <w:sz w:val="22"/>
                <w:szCs w:val="22"/>
              </w:rPr>
              <w:t>Wymagania</w:t>
            </w:r>
            <w:proofErr w:type="spellEnd"/>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 xml:space="preserve">9. </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206-1:2003</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Beton Część 1: Wymagania, właściwości, produkcja i zgodność</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10.</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485-4:1997</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Aluminium i stopy aluminium - Blachy, taśmy i płyty - Tolerancje kształtu i wymiarów wyrobów walcowanych na zimno</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lastRenderedPageBreak/>
              <w:t>11.</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ISO 1461:2000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Powłoki cynkowe nanoszone na stal metodą zanurzeniową (cynkowanie jednostkowe) – Wymaganie i badanie </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12.</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10240:2001</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Wewnętrzne i/lub zewnętrzne powłoki ochronne rur stalowych. Wymagania dotyczące powłok wykonanych przez cynkowanie ogniowe w ocynkowniach zautomatyzowanych</w:t>
            </w:r>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13.</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10292:2003/ A1:2004/A1:2005(U)</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Taśmy i blachy ze stali o podwyższonej granicy plastyczności powlekane ogniowo w sposób ciągły do obróbki plastycznej na zimno. </w:t>
            </w:r>
            <w:proofErr w:type="spellStart"/>
            <w:r>
              <w:rPr>
                <w:sz w:val="22"/>
                <w:szCs w:val="22"/>
              </w:rPr>
              <w:t>Warunki</w:t>
            </w:r>
            <w:proofErr w:type="spellEnd"/>
            <w:r>
              <w:rPr>
                <w:sz w:val="22"/>
                <w:szCs w:val="22"/>
              </w:rPr>
              <w:t xml:space="preserve"> </w:t>
            </w:r>
            <w:proofErr w:type="spellStart"/>
            <w:r>
              <w:rPr>
                <w:sz w:val="22"/>
                <w:szCs w:val="22"/>
              </w:rPr>
              <w:t>techniczne</w:t>
            </w:r>
            <w:proofErr w:type="spellEnd"/>
            <w:r>
              <w:rPr>
                <w:sz w:val="22"/>
                <w:szCs w:val="22"/>
              </w:rPr>
              <w:t xml:space="preserve"> </w:t>
            </w:r>
            <w:proofErr w:type="spellStart"/>
            <w:r>
              <w:rPr>
                <w:sz w:val="22"/>
                <w:szCs w:val="22"/>
              </w:rPr>
              <w:t>dostawy</w:t>
            </w:r>
            <w:proofErr w:type="spellEnd"/>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14.</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10327:2005(U)</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Taśmy i blachy ze stali niskowęglowych powlekane ogniowo w sposób ciągły do obróbki plastycznej na zimno. </w:t>
            </w:r>
            <w:proofErr w:type="spellStart"/>
            <w:r>
              <w:rPr>
                <w:sz w:val="22"/>
                <w:szCs w:val="22"/>
              </w:rPr>
              <w:t>Warunki</w:t>
            </w:r>
            <w:proofErr w:type="spellEnd"/>
            <w:r>
              <w:rPr>
                <w:sz w:val="22"/>
                <w:szCs w:val="22"/>
              </w:rPr>
              <w:t xml:space="preserve"> </w:t>
            </w:r>
            <w:proofErr w:type="spellStart"/>
            <w:r>
              <w:rPr>
                <w:sz w:val="22"/>
                <w:szCs w:val="22"/>
              </w:rPr>
              <w:t>techniczne</w:t>
            </w:r>
            <w:proofErr w:type="spellEnd"/>
            <w:r>
              <w:rPr>
                <w:sz w:val="22"/>
                <w:szCs w:val="22"/>
              </w:rPr>
              <w:t xml:space="preserve"> </w:t>
            </w:r>
            <w:proofErr w:type="spellStart"/>
            <w:r>
              <w:rPr>
                <w:sz w:val="22"/>
                <w:szCs w:val="22"/>
              </w:rPr>
              <w:t>dostawy</w:t>
            </w:r>
            <w:proofErr w:type="spellEnd"/>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15.</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12767:2003</w:t>
            </w:r>
          </w:p>
        </w:tc>
        <w:tc>
          <w:tcPr>
            <w:tcW w:w="5741" w:type="dxa"/>
            <w:shd w:val="clear" w:color="auto" w:fill="auto"/>
          </w:tcPr>
          <w:p w:rsidR="002A3A96" w:rsidRDefault="002A3A96" w:rsidP="007015AD">
            <w:pPr>
              <w:pStyle w:val="Stopka"/>
              <w:tabs>
                <w:tab w:val="left" w:pos="709"/>
              </w:tabs>
              <w:snapToGrid w:val="0"/>
              <w:jc w:val="both"/>
              <w:rPr>
                <w:sz w:val="22"/>
                <w:szCs w:val="22"/>
              </w:rPr>
            </w:pPr>
            <w:r>
              <w:rPr>
                <w:sz w:val="22"/>
                <w:szCs w:val="22"/>
                <w:lang w:val="pl-PL"/>
              </w:rPr>
              <w:t xml:space="preserve">Bierne bezpieczeństwo konstrukcji wsporczych dla urządzeń drogowych. </w:t>
            </w:r>
            <w:proofErr w:type="spellStart"/>
            <w:r>
              <w:rPr>
                <w:sz w:val="22"/>
                <w:szCs w:val="22"/>
              </w:rPr>
              <w:t>Wymagania</w:t>
            </w:r>
            <w:proofErr w:type="spellEnd"/>
            <w:r>
              <w:rPr>
                <w:sz w:val="22"/>
                <w:szCs w:val="22"/>
              </w:rPr>
              <w:t xml:space="preserve"> </w:t>
            </w:r>
            <w:proofErr w:type="spellStart"/>
            <w:r>
              <w:rPr>
                <w:sz w:val="22"/>
                <w:szCs w:val="22"/>
              </w:rPr>
              <w:t>i</w:t>
            </w:r>
            <w:proofErr w:type="spellEnd"/>
            <w:r>
              <w:rPr>
                <w:sz w:val="22"/>
                <w:szCs w:val="22"/>
              </w:rPr>
              <w:t xml:space="preserve"> </w:t>
            </w:r>
            <w:proofErr w:type="spellStart"/>
            <w:r>
              <w:rPr>
                <w:sz w:val="22"/>
                <w:szCs w:val="22"/>
              </w:rPr>
              <w:t>metody</w:t>
            </w:r>
            <w:proofErr w:type="spellEnd"/>
            <w:r>
              <w:rPr>
                <w:sz w:val="22"/>
                <w:szCs w:val="22"/>
              </w:rPr>
              <w:t xml:space="preserve"> </w:t>
            </w:r>
            <w:proofErr w:type="spellStart"/>
            <w:r>
              <w:rPr>
                <w:sz w:val="22"/>
                <w:szCs w:val="22"/>
              </w:rPr>
              <w:t>badań</w:t>
            </w:r>
            <w:proofErr w:type="spellEnd"/>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16.</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12899-1:2005</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Stałe, pionowe znaki drogowe - Część 1: Znaki stałe </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17.</w:t>
            </w:r>
          </w:p>
        </w:tc>
        <w:tc>
          <w:tcPr>
            <w:tcW w:w="2268" w:type="dxa"/>
            <w:shd w:val="clear" w:color="auto" w:fill="auto"/>
          </w:tcPr>
          <w:p w:rsidR="002A3A96" w:rsidRDefault="002A3A96" w:rsidP="007015AD">
            <w:pPr>
              <w:overflowPunct w:val="0"/>
              <w:autoSpaceDE w:val="0"/>
              <w:snapToGrid w:val="0"/>
              <w:jc w:val="both"/>
              <w:rPr>
                <w:sz w:val="22"/>
                <w:szCs w:val="22"/>
              </w:rPr>
            </w:pPr>
            <w:proofErr w:type="spellStart"/>
            <w:r>
              <w:rPr>
                <w:sz w:val="22"/>
                <w:szCs w:val="22"/>
              </w:rPr>
              <w:t>prEN</w:t>
            </w:r>
            <w:proofErr w:type="spellEnd"/>
            <w:r>
              <w:rPr>
                <w:sz w:val="22"/>
                <w:szCs w:val="22"/>
              </w:rPr>
              <w:t xml:space="preserve"> 12899-5</w:t>
            </w:r>
          </w:p>
        </w:tc>
        <w:tc>
          <w:tcPr>
            <w:tcW w:w="5741" w:type="dxa"/>
            <w:shd w:val="clear" w:color="auto" w:fill="auto"/>
          </w:tcPr>
          <w:p w:rsidR="002A3A96" w:rsidRDefault="002A3A96" w:rsidP="007015AD">
            <w:pPr>
              <w:pStyle w:val="Stopka"/>
              <w:tabs>
                <w:tab w:val="left" w:pos="709"/>
              </w:tabs>
              <w:snapToGrid w:val="0"/>
              <w:jc w:val="both"/>
              <w:rPr>
                <w:sz w:val="22"/>
                <w:szCs w:val="22"/>
                <w:lang w:val="pl-PL"/>
              </w:rPr>
            </w:pPr>
            <w:r>
              <w:rPr>
                <w:sz w:val="22"/>
                <w:szCs w:val="22"/>
                <w:lang w:val="pl-PL"/>
              </w:rPr>
              <w:t>Stałe, pionowe znaki drogowe - Część 5 Badanie wstępne typu</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18.</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60529:2003</w:t>
            </w:r>
          </w:p>
        </w:tc>
        <w:tc>
          <w:tcPr>
            <w:tcW w:w="5741" w:type="dxa"/>
            <w:shd w:val="clear" w:color="auto" w:fill="auto"/>
          </w:tcPr>
          <w:p w:rsidR="002A3A96" w:rsidRDefault="002A3A96" w:rsidP="007015AD">
            <w:pPr>
              <w:pStyle w:val="Stopka"/>
              <w:tabs>
                <w:tab w:val="left" w:pos="709"/>
              </w:tabs>
              <w:snapToGrid w:val="0"/>
              <w:jc w:val="both"/>
              <w:rPr>
                <w:sz w:val="22"/>
                <w:szCs w:val="22"/>
                <w:lang w:val="pl-PL"/>
              </w:rPr>
            </w:pPr>
            <w:r>
              <w:rPr>
                <w:sz w:val="22"/>
                <w:szCs w:val="22"/>
                <w:lang w:val="pl-PL"/>
              </w:rPr>
              <w:t>Stopnie ochrony zapewnianej przez obudowy (Kod IP)</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19.</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60598-1: 1990</w:t>
            </w:r>
          </w:p>
        </w:tc>
        <w:tc>
          <w:tcPr>
            <w:tcW w:w="5741" w:type="dxa"/>
            <w:shd w:val="clear" w:color="auto" w:fill="auto"/>
          </w:tcPr>
          <w:p w:rsidR="002A3A96" w:rsidRDefault="002A3A96" w:rsidP="007015AD">
            <w:pPr>
              <w:pStyle w:val="Stopka"/>
              <w:tabs>
                <w:tab w:val="left" w:pos="709"/>
              </w:tabs>
              <w:snapToGrid w:val="0"/>
              <w:jc w:val="both"/>
              <w:rPr>
                <w:sz w:val="22"/>
                <w:szCs w:val="22"/>
                <w:lang w:val="pl-PL"/>
              </w:rPr>
            </w:pPr>
            <w:r>
              <w:rPr>
                <w:sz w:val="22"/>
                <w:szCs w:val="22"/>
                <w:lang w:val="pl-PL"/>
              </w:rPr>
              <w:t>Oprawy oświetleniowe. Wymagania ogólne i badania</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20.</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60598-2:2003(U)</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Oprawy oświetleniowe - Wymagania szczegółowe - Oprawy oświetleniowe drogowe</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21.</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PN-H-74200:1998</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Rury stalowe ze szwem, gwintowane </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22.</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ISO 2808:2000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Farby i lakiery - oznaczanie grubości powłoki</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23.</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PN-91/H-93010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Stal. Kształtowniki walcowane na gorąco</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24.</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PN-S-02205:1998</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Drogi samochodowe. Roboty ziemne. Wymagania i badania</w:t>
            </w:r>
          </w:p>
        </w:tc>
      </w:tr>
    </w:tbl>
    <w:p w:rsidR="002A3A96" w:rsidRPr="00D24C93" w:rsidRDefault="002A3A96" w:rsidP="002A3A96">
      <w:pPr>
        <w:jc w:val="both"/>
        <w:rPr>
          <w:lang w:val="pl-PL"/>
        </w:rPr>
      </w:pPr>
    </w:p>
    <w:p w:rsidR="002A3A96" w:rsidRDefault="002A3A96" w:rsidP="002A3A96">
      <w:pPr>
        <w:jc w:val="both"/>
        <w:rPr>
          <w:b/>
          <w:bCs/>
          <w:sz w:val="22"/>
          <w:szCs w:val="22"/>
        </w:rPr>
      </w:pPr>
      <w:r>
        <w:rPr>
          <w:b/>
          <w:bCs/>
          <w:sz w:val="22"/>
          <w:szCs w:val="22"/>
        </w:rPr>
        <w:t xml:space="preserve">10.2 </w:t>
      </w:r>
      <w:proofErr w:type="spellStart"/>
      <w:r>
        <w:rPr>
          <w:b/>
          <w:bCs/>
          <w:sz w:val="22"/>
          <w:szCs w:val="22"/>
        </w:rPr>
        <w:t>Przepisy</w:t>
      </w:r>
      <w:proofErr w:type="spellEnd"/>
      <w:r>
        <w:rPr>
          <w:b/>
          <w:bCs/>
          <w:sz w:val="22"/>
          <w:szCs w:val="22"/>
        </w:rPr>
        <w:t xml:space="preserve"> </w:t>
      </w:r>
      <w:proofErr w:type="spellStart"/>
      <w:r>
        <w:rPr>
          <w:b/>
          <w:bCs/>
          <w:sz w:val="22"/>
          <w:szCs w:val="22"/>
        </w:rPr>
        <w:t>związane</w:t>
      </w:r>
      <w:proofErr w:type="spellEnd"/>
    </w:p>
    <w:p w:rsidR="002A3A96" w:rsidRDefault="002A3A96" w:rsidP="002A3A96">
      <w:pPr>
        <w:jc w:val="both"/>
        <w:rPr>
          <w:sz w:val="22"/>
          <w:szCs w:val="22"/>
        </w:rPr>
      </w:pP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Załączniki nr 1 i 4 do rozporządzenia Ministra Infrastruktury z dnia 3 lipca 2003 w sprawie szczegółowych warunków technicznych dla znaków i sygnałów drogowych oraz urządzeń bezpieczeństwa ruchu drogowego i warunków ich umieszczania na drogach (Dz. U. nr 220, poz. 2181)</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Rozporządzenie Ministra Infrastruktury z dn. 11 sierpnia 2004 r. w sprawie sposobów deklarowania zgodności wyrobów budowlanych oraz sposobu znakowania ich znakiem budowlanym (Dz. U. nr 198, poz. 2041)</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Rozporządzenie Ministra Infrastruktury z dn. 08 listopada 2004 r. w sprawie aprobat technicznych oraz jednostek organizacyjnych upoważnionych do ich wydawania (Dz. U. nr 249, poz. 2497)</w:t>
      </w:r>
    </w:p>
    <w:p w:rsidR="002A3A96" w:rsidRDefault="002A3A96" w:rsidP="002A3A96">
      <w:pPr>
        <w:numPr>
          <w:ilvl w:val="0"/>
          <w:numId w:val="15"/>
        </w:numPr>
        <w:tabs>
          <w:tab w:val="left" w:pos="567"/>
        </w:tabs>
        <w:overflowPunct w:val="0"/>
        <w:autoSpaceDE w:val="0"/>
        <w:ind w:left="567" w:hanging="425"/>
        <w:jc w:val="both"/>
        <w:rPr>
          <w:sz w:val="22"/>
          <w:szCs w:val="22"/>
        </w:rPr>
      </w:pPr>
      <w:r>
        <w:rPr>
          <w:sz w:val="22"/>
          <w:szCs w:val="22"/>
        </w:rPr>
        <w:t xml:space="preserve">CIE No. 39.2 1983 Recommendations for surface </w:t>
      </w:r>
      <w:proofErr w:type="spellStart"/>
      <w:r>
        <w:rPr>
          <w:sz w:val="22"/>
          <w:szCs w:val="22"/>
        </w:rPr>
        <w:t>colours</w:t>
      </w:r>
      <w:proofErr w:type="spellEnd"/>
      <w:r>
        <w:rPr>
          <w:sz w:val="22"/>
          <w:szCs w:val="22"/>
        </w:rPr>
        <w:t xml:space="preserve"> for visual </w:t>
      </w:r>
      <w:proofErr w:type="spellStart"/>
      <w:r>
        <w:rPr>
          <w:sz w:val="22"/>
          <w:szCs w:val="22"/>
        </w:rPr>
        <w:t>signalling</w:t>
      </w:r>
      <w:proofErr w:type="spellEnd"/>
      <w:r>
        <w:rPr>
          <w:sz w:val="22"/>
          <w:szCs w:val="22"/>
        </w:rPr>
        <w:t xml:space="preserve"> (</w:t>
      </w:r>
      <w:proofErr w:type="spellStart"/>
      <w:r>
        <w:rPr>
          <w:sz w:val="22"/>
          <w:szCs w:val="22"/>
        </w:rPr>
        <w:t>Zalecenia</w:t>
      </w:r>
      <w:proofErr w:type="spellEnd"/>
      <w:r>
        <w:rPr>
          <w:sz w:val="22"/>
          <w:szCs w:val="22"/>
        </w:rPr>
        <w:t xml:space="preserve"> </w:t>
      </w:r>
      <w:proofErr w:type="spellStart"/>
      <w:r>
        <w:rPr>
          <w:sz w:val="22"/>
          <w:szCs w:val="22"/>
        </w:rPr>
        <w:t>dla</w:t>
      </w:r>
      <w:proofErr w:type="spellEnd"/>
      <w:r>
        <w:rPr>
          <w:sz w:val="22"/>
          <w:szCs w:val="22"/>
        </w:rPr>
        <w:t xml:space="preserve"> </w:t>
      </w:r>
      <w:proofErr w:type="spellStart"/>
      <w:r>
        <w:rPr>
          <w:sz w:val="22"/>
          <w:szCs w:val="22"/>
        </w:rPr>
        <w:t>barw</w:t>
      </w:r>
      <w:proofErr w:type="spellEnd"/>
      <w:r>
        <w:rPr>
          <w:sz w:val="22"/>
          <w:szCs w:val="22"/>
        </w:rPr>
        <w:t xml:space="preserve"> </w:t>
      </w:r>
      <w:proofErr w:type="spellStart"/>
      <w:r>
        <w:rPr>
          <w:sz w:val="22"/>
          <w:szCs w:val="22"/>
        </w:rPr>
        <w:t>powierzchniowych</w:t>
      </w:r>
      <w:proofErr w:type="spellEnd"/>
      <w:r>
        <w:rPr>
          <w:sz w:val="22"/>
          <w:szCs w:val="22"/>
        </w:rPr>
        <w:t xml:space="preserve"> </w:t>
      </w:r>
      <w:proofErr w:type="spellStart"/>
      <w:r>
        <w:rPr>
          <w:sz w:val="22"/>
          <w:szCs w:val="22"/>
        </w:rPr>
        <w:t>sygnalizacji</w:t>
      </w:r>
      <w:proofErr w:type="spellEnd"/>
      <w:r>
        <w:rPr>
          <w:sz w:val="22"/>
          <w:szCs w:val="22"/>
        </w:rPr>
        <w:t xml:space="preserve"> </w:t>
      </w:r>
      <w:proofErr w:type="spellStart"/>
      <w:r>
        <w:rPr>
          <w:sz w:val="22"/>
          <w:szCs w:val="22"/>
        </w:rPr>
        <w:t>wizualnej</w:t>
      </w:r>
      <w:proofErr w:type="spellEnd"/>
      <w:r>
        <w:rPr>
          <w:sz w:val="22"/>
          <w:szCs w:val="22"/>
        </w:rPr>
        <w:t>)</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 xml:space="preserve">CIE No. 54 </w:t>
      </w:r>
      <w:proofErr w:type="spellStart"/>
      <w:r>
        <w:rPr>
          <w:sz w:val="22"/>
          <w:szCs w:val="22"/>
          <w:lang w:val="pl-PL"/>
        </w:rPr>
        <w:t>Retroreflection</w:t>
      </w:r>
      <w:proofErr w:type="spellEnd"/>
      <w:r>
        <w:rPr>
          <w:sz w:val="22"/>
          <w:szCs w:val="22"/>
          <w:lang w:val="pl-PL"/>
        </w:rPr>
        <w:t xml:space="preserve"> </w:t>
      </w:r>
      <w:proofErr w:type="spellStart"/>
      <w:r>
        <w:rPr>
          <w:sz w:val="22"/>
          <w:szCs w:val="22"/>
          <w:lang w:val="pl-PL"/>
        </w:rPr>
        <w:t>definition</w:t>
      </w:r>
      <w:proofErr w:type="spellEnd"/>
      <w:r>
        <w:rPr>
          <w:sz w:val="22"/>
          <w:szCs w:val="22"/>
          <w:lang w:val="pl-PL"/>
        </w:rPr>
        <w:t xml:space="preserve"> and </w:t>
      </w:r>
      <w:proofErr w:type="spellStart"/>
      <w:r>
        <w:rPr>
          <w:sz w:val="22"/>
          <w:szCs w:val="22"/>
          <w:lang w:val="pl-PL"/>
        </w:rPr>
        <w:t>measurement</w:t>
      </w:r>
      <w:proofErr w:type="spellEnd"/>
      <w:r>
        <w:rPr>
          <w:sz w:val="22"/>
          <w:szCs w:val="22"/>
          <w:lang w:val="pl-PL"/>
        </w:rPr>
        <w:t xml:space="preserve"> (Powierzchniowy współczynnik odblasku definicja i pomiary)</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Ustawa z dnia 16 kwietnia 2004 r. o wyrobach budowlanych ( Dz. U. nr 92, poz. 881)</w:t>
      </w:r>
    </w:p>
    <w:p w:rsidR="002A3A96" w:rsidRDefault="002A3A96" w:rsidP="002A3A96">
      <w:pPr>
        <w:numPr>
          <w:ilvl w:val="0"/>
          <w:numId w:val="15"/>
        </w:numPr>
        <w:tabs>
          <w:tab w:val="left" w:pos="567"/>
        </w:tabs>
        <w:overflowPunct w:val="0"/>
        <w:autoSpaceDE w:val="0"/>
        <w:ind w:left="567" w:hanging="425"/>
        <w:jc w:val="both"/>
        <w:rPr>
          <w:sz w:val="22"/>
          <w:szCs w:val="22"/>
        </w:rPr>
      </w:pPr>
      <w:r>
        <w:rPr>
          <w:sz w:val="22"/>
          <w:szCs w:val="22"/>
          <w:lang w:val="pl-PL"/>
        </w:rPr>
        <w:t xml:space="preserve">Stałe odblaskowe znaki drogowe i urządzenia bezpieczeństwa ruchu drogowego. </w:t>
      </w:r>
      <w:proofErr w:type="spellStart"/>
      <w:r>
        <w:rPr>
          <w:sz w:val="22"/>
          <w:szCs w:val="22"/>
        </w:rPr>
        <w:t>Zalecenia</w:t>
      </w:r>
      <w:proofErr w:type="spellEnd"/>
      <w:r>
        <w:rPr>
          <w:sz w:val="22"/>
          <w:szCs w:val="22"/>
        </w:rPr>
        <w:t xml:space="preserve"> </w:t>
      </w:r>
      <w:proofErr w:type="spellStart"/>
      <w:r>
        <w:rPr>
          <w:sz w:val="22"/>
          <w:szCs w:val="22"/>
        </w:rPr>
        <w:t>IBDiM</w:t>
      </w:r>
      <w:proofErr w:type="spellEnd"/>
      <w:r>
        <w:rPr>
          <w:sz w:val="22"/>
          <w:szCs w:val="22"/>
        </w:rPr>
        <w:t xml:space="preserve"> do </w:t>
      </w:r>
      <w:proofErr w:type="spellStart"/>
      <w:r>
        <w:rPr>
          <w:sz w:val="22"/>
          <w:szCs w:val="22"/>
        </w:rPr>
        <w:t>udzielania</w:t>
      </w:r>
      <w:proofErr w:type="spellEnd"/>
      <w:r>
        <w:rPr>
          <w:sz w:val="22"/>
          <w:szCs w:val="22"/>
        </w:rPr>
        <w:t xml:space="preserve"> </w:t>
      </w:r>
      <w:proofErr w:type="spellStart"/>
      <w:r>
        <w:rPr>
          <w:sz w:val="22"/>
          <w:szCs w:val="22"/>
        </w:rPr>
        <w:t>aprobat</w:t>
      </w:r>
      <w:proofErr w:type="spellEnd"/>
      <w:r>
        <w:rPr>
          <w:sz w:val="22"/>
          <w:szCs w:val="22"/>
        </w:rPr>
        <w:t xml:space="preserve"> </w:t>
      </w:r>
      <w:proofErr w:type="spellStart"/>
      <w:r>
        <w:rPr>
          <w:sz w:val="22"/>
          <w:szCs w:val="22"/>
        </w:rPr>
        <w:t>technicznych</w:t>
      </w:r>
      <w:proofErr w:type="spellEnd"/>
      <w:r>
        <w:rPr>
          <w:sz w:val="22"/>
          <w:szCs w:val="22"/>
        </w:rPr>
        <w:t xml:space="preserve"> </w:t>
      </w:r>
      <w:proofErr w:type="spellStart"/>
      <w:r>
        <w:rPr>
          <w:sz w:val="22"/>
          <w:szCs w:val="22"/>
        </w:rPr>
        <w:t>nr</w:t>
      </w:r>
      <w:proofErr w:type="spellEnd"/>
      <w:r>
        <w:rPr>
          <w:sz w:val="22"/>
          <w:szCs w:val="22"/>
        </w:rPr>
        <w:t xml:space="preserve"> Z/2005-03-009</w:t>
      </w:r>
    </w:p>
    <w:p w:rsidR="002A3A96" w:rsidRPr="00D310E4" w:rsidRDefault="002A3A96" w:rsidP="002A3A96">
      <w:pPr>
        <w:rPr>
          <w:sz w:val="22"/>
          <w:szCs w:val="22"/>
        </w:rPr>
      </w:pPr>
    </w:p>
    <w:p w:rsidR="002A3A96" w:rsidRPr="00D310E4" w:rsidRDefault="002A3A96" w:rsidP="002A3A96">
      <w:pPr>
        <w:rPr>
          <w:sz w:val="22"/>
          <w:szCs w:val="22"/>
        </w:rPr>
      </w:pPr>
    </w:p>
    <w:p w:rsidR="002A3A96" w:rsidRPr="00D310E4" w:rsidRDefault="002A3A96" w:rsidP="002A3A96">
      <w:pPr>
        <w:rPr>
          <w:sz w:val="22"/>
          <w:szCs w:val="22"/>
        </w:rPr>
      </w:pPr>
    </w:p>
    <w:p w:rsidR="002A3A96" w:rsidRPr="00D310E4" w:rsidRDefault="002A3A96" w:rsidP="002A3A96">
      <w:pPr>
        <w:rPr>
          <w:sz w:val="22"/>
          <w:szCs w:val="22"/>
        </w:rPr>
      </w:pPr>
    </w:p>
    <w:p w:rsidR="00653B39" w:rsidRDefault="00653B39"/>
    <w:sectPr w:rsidR="00653B3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MS Gothic"/>
    <w:charset w:val="80"/>
    <w:family w:val="auto"/>
    <w:pitch w:val="default"/>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5"/>
    <w:lvl w:ilvl="0">
      <w:start w:val="1"/>
      <w:numFmt w:val="bullet"/>
      <w:lvlText w:val=""/>
      <w:lvlJc w:val="center"/>
      <w:pPr>
        <w:tabs>
          <w:tab w:val="num" w:pos="0"/>
        </w:tabs>
        <w:ind w:left="284" w:hanging="284"/>
      </w:pPr>
      <w:rPr>
        <w:rFonts w:ascii="Symbol" w:hAnsi="Symbol"/>
        <w:sz w:val="24"/>
      </w:rPr>
    </w:lvl>
  </w:abstractNum>
  <w:abstractNum w:abstractNumId="2" w15:restartNumberingAfterBreak="0">
    <w:nsid w:val="00000007"/>
    <w:multiLevelType w:val="singleLevel"/>
    <w:tmpl w:val="00000007"/>
    <w:name w:val="WW8Num15"/>
    <w:lvl w:ilvl="0">
      <w:start w:val="1"/>
      <w:numFmt w:val="bullet"/>
      <w:lvlText w:val=""/>
      <w:lvlJc w:val="left"/>
      <w:pPr>
        <w:tabs>
          <w:tab w:val="num" w:pos="0"/>
        </w:tabs>
        <w:ind w:left="283" w:hanging="283"/>
      </w:pPr>
      <w:rPr>
        <w:rFonts w:ascii="Symbol" w:hAnsi="Symbol" w:cs="Times New Roman"/>
      </w:rPr>
    </w:lvl>
  </w:abstractNum>
  <w:abstractNum w:abstractNumId="3" w15:restartNumberingAfterBreak="0">
    <w:nsid w:val="0000000A"/>
    <w:multiLevelType w:val="singleLevel"/>
    <w:tmpl w:val="0000000A"/>
    <w:name w:val="WW8Num20"/>
    <w:lvl w:ilvl="0">
      <w:start w:val="1"/>
      <w:numFmt w:val="bullet"/>
      <w:lvlText w:val=""/>
      <w:lvlJc w:val="left"/>
      <w:pPr>
        <w:tabs>
          <w:tab w:val="num" w:pos="0"/>
        </w:tabs>
        <w:ind w:left="283" w:hanging="283"/>
      </w:pPr>
      <w:rPr>
        <w:rFonts w:ascii="Symbol" w:hAnsi="Symbol"/>
        <w:sz w:val="20"/>
      </w:rPr>
    </w:lvl>
  </w:abstractNum>
  <w:abstractNum w:abstractNumId="4" w15:restartNumberingAfterBreak="0">
    <w:nsid w:val="0000000C"/>
    <w:multiLevelType w:val="singleLevel"/>
    <w:tmpl w:val="0000000C"/>
    <w:name w:val="WW8Num22"/>
    <w:lvl w:ilvl="0">
      <w:start w:val="1"/>
      <w:numFmt w:val="bullet"/>
      <w:lvlText w:val=""/>
      <w:lvlJc w:val="center"/>
      <w:pPr>
        <w:tabs>
          <w:tab w:val="num" w:pos="0"/>
        </w:tabs>
        <w:ind w:left="284" w:hanging="284"/>
      </w:pPr>
      <w:rPr>
        <w:rFonts w:ascii="Symbol" w:hAnsi="Symbol"/>
        <w:sz w:val="24"/>
      </w:rPr>
    </w:lvl>
  </w:abstractNum>
  <w:abstractNum w:abstractNumId="5" w15:restartNumberingAfterBreak="0">
    <w:nsid w:val="0000000D"/>
    <w:multiLevelType w:val="singleLevel"/>
    <w:tmpl w:val="0000000D"/>
    <w:name w:val="WW8Num23"/>
    <w:lvl w:ilvl="0">
      <w:start w:val="1"/>
      <w:numFmt w:val="bullet"/>
      <w:lvlText w:val=""/>
      <w:lvlJc w:val="center"/>
      <w:pPr>
        <w:tabs>
          <w:tab w:val="num" w:pos="0"/>
        </w:tabs>
        <w:ind w:left="284" w:hanging="284"/>
      </w:pPr>
      <w:rPr>
        <w:rFonts w:ascii="Symbol" w:hAnsi="Symbol"/>
        <w:sz w:val="24"/>
      </w:rPr>
    </w:lvl>
  </w:abstractNum>
  <w:abstractNum w:abstractNumId="6" w15:restartNumberingAfterBreak="0">
    <w:nsid w:val="0000000E"/>
    <w:multiLevelType w:val="singleLevel"/>
    <w:tmpl w:val="0000000E"/>
    <w:name w:val="WW8Num27"/>
    <w:lvl w:ilvl="0">
      <w:numFmt w:val="bullet"/>
      <w:lvlText w:val="-"/>
      <w:lvlJc w:val="left"/>
      <w:pPr>
        <w:tabs>
          <w:tab w:val="num" w:pos="360"/>
        </w:tabs>
        <w:ind w:left="360" w:hanging="360"/>
      </w:pPr>
      <w:rPr>
        <w:rFonts w:ascii="OpenSymbol" w:hAnsi="OpenSymbol"/>
      </w:rPr>
    </w:lvl>
  </w:abstractNum>
  <w:abstractNum w:abstractNumId="7" w15:restartNumberingAfterBreak="0">
    <w:nsid w:val="00000016"/>
    <w:multiLevelType w:val="singleLevel"/>
    <w:tmpl w:val="00000016"/>
    <w:name w:val="WW8Num42"/>
    <w:lvl w:ilvl="0">
      <w:start w:val="1"/>
      <w:numFmt w:val="bullet"/>
      <w:lvlText w:val=""/>
      <w:lvlJc w:val="left"/>
      <w:pPr>
        <w:tabs>
          <w:tab w:val="num" w:pos="0"/>
        </w:tabs>
        <w:ind w:left="283" w:hanging="283"/>
      </w:pPr>
      <w:rPr>
        <w:rFonts w:ascii="Symbol" w:hAnsi="Symbol"/>
        <w:sz w:val="20"/>
      </w:rPr>
    </w:lvl>
  </w:abstractNum>
  <w:abstractNum w:abstractNumId="8" w15:restartNumberingAfterBreak="0">
    <w:nsid w:val="00000018"/>
    <w:multiLevelType w:val="singleLevel"/>
    <w:tmpl w:val="00000018"/>
    <w:name w:val="WW8Num45"/>
    <w:lvl w:ilvl="0">
      <w:numFmt w:val="bullet"/>
      <w:lvlText w:val=""/>
      <w:lvlJc w:val="left"/>
      <w:pPr>
        <w:tabs>
          <w:tab w:val="num" w:pos="0"/>
        </w:tabs>
        <w:ind w:left="283" w:hanging="283"/>
      </w:pPr>
      <w:rPr>
        <w:rFonts w:ascii="Symbol" w:hAnsi="Symbol"/>
      </w:rPr>
    </w:lvl>
  </w:abstractNum>
  <w:abstractNum w:abstractNumId="9" w15:restartNumberingAfterBreak="0">
    <w:nsid w:val="0000001D"/>
    <w:multiLevelType w:val="singleLevel"/>
    <w:tmpl w:val="0000001D"/>
    <w:name w:val="WW8Num50"/>
    <w:lvl w:ilvl="0">
      <w:numFmt w:val="bullet"/>
      <w:lvlText w:val=""/>
      <w:lvlJc w:val="left"/>
      <w:pPr>
        <w:tabs>
          <w:tab w:val="num" w:pos="0"/>
        </w:tabs>
        <w:ind w:left="328" w:hanging="283"/>
      </w:pPr>
      <w:rPr>
        <w:rFonts w:ascii="Symbol" w:hAnsi="Symbol" w:cs="Times New Roman"/>
        <w:b w:val="0"/>
        <w:i w:val="0"/>
        <w:strike w:val="0"/>
        <w:dstrike w:val="0"/>
        <w:sz w:val="20"/>
        <w:u w:val="none"/>
      </w:rPr>
    </w:lvl>
  </w:abstractNum>
  <w:abstractNum w:abstractNumId="10" w15:restartNumberingAfterBreak="0">
    <w:nsid w:val="0000001E"/>
    <w:multiLevelType w:val="singleLevel"/>
    <w:tmpl w:val="0000001E"/>
    <w:name w:val="WW8Num51"/>
    <w:lvl w:ilvl="0">
      <w:numFmt w:val="bullet"/>
      <w:lvlText w:val=""/>
      <w:lvlJc w:val="left"/>
      <w:pPr>
        <w:tabs>
          <w:tab w:val="num" w:pos="0"/>
        </w:tabs>
        <w:ind w:left="284" w:hanging="284"/>
      </w:pPr>
      <w:rPr>
        <w:rFonts w:ascii="Symbol" w:hAnsi="Symbol" w:cs="Times New Roman"/>
      </w:rPr>
    </w:lvl>
  </w:abstractNum>
  <w:abstractNum w:abstractNumId="11" w15:restartNumberingAfterBreak="0">
    <w:nsid w:val="00000031"/>
    <w:multiLevelType w:val="multilevel"/>
    <w:tmpl w:val="00000031"/>
    <w:name w:val="WW8Num70"/>
    <w:lvl w:ilvl="0">
      <w:start w:val="1"/>
      <w:numFmt w:val="lowerLetter"/>
      <w:lvlText w:val="%1)"/>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32"/>
    <w:multiLevelType w:val="multilevel"/>
    <w:tmpl w:val="00000032"/>
    <w:name w:val="WW8Num71"/>
    <w:lvl w:ilvl="0">
      <w:start w:val="1"/>
      <w:numFmt w:val="lowerLetter"/>
      <w:lvlText w:val="%1)"/>
      <w:lvlJc w:val="left"/>
      <w:pPr>
        <w:tabs>
          <w:tab w:val="num" w:pos="720"/>
        </w:tabs>
        <w:ind w:left="720" w:hanging="436"/>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00000033"/>
    <w:multiLevelType w:val="multilevel"/>
    <w:tmpl w:val="00000033"/>
    <w:name w:val="WW8Num72"/>
    <w:lvl w:ilvl="0">
      <w:start w:val="1"/>
      <w:numFmt w:val="lowerLetter"/>
      <w:lvlText w:val="%1)"/>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000034"/>
    <w:multiLevelType w:val="multilevel"/>
    <w:tmpl w:val="00000034"/>
    <w:name w:val="WW8Num73"/>
    <w:lvl w:ilvl="0">
      <w:start w:val="25"/>
      <w:numFmt w:val="decimal"/>
      <w:lvlText w:val="%1."/>
      <w:lvlJc w:val="left"/>
      <w:pPr>
        <w:tabs>
          <w:tab w:val="num" w:pos="720"/>
        </w:tabs>
        <w:ind w:left="720" w:hanging="72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3A96"/>
    <w:rsid w:val="002A3A96"/>
    <w:rsid w:val="002F48A5"/>
    <w:rsid w:val="00653B39"/>
    <w:rsid w:val="007D11E5"/>
    <w:rsid w:val="00C173E9"/>
    <w:rsid w:val="00F218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1FFA45"/>
  <w15:docId w15:val="{07FA4054-7152-42AA-B1AD-33B38B714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A3A96"/>
    <w:pPr>
      <w:suppressAutoHyphens/>
      <w:spacing w:after="0" w:line="240" w:lineRule="auto"/>
    </w:pPr>
    <w:rPr>
      <w:rFonts w:ascii="Calibri" w:eastAsia="Times New Roman" w:hAnsi="Calibri" w:cs="Calibri"/>
      <w:sz w:val="24"/>
      <w:szCs w:val="24"/>
      <w:lang w:val="en-US" w:bidi="en-US"/>
    </w:rPr>
  </w:style>
  <w:style w:type="paragraph" w:styleId="Nagwek1">
    <w:name w:val="heading 1"/>
    <w:basedOn w:val="Normalny"/>
    <w:next w:val="Normalny"/>
    <w:link w:val="Nagwek1Znak"/>
    <w:uiPriority w:val="9"/>
    <w:qFormat/>
    <w:rsid w:val="002A3A96"/>
    <w:pPr>
      <w:keepNext/>
      <w:numPr>
        <w:numId w:val="1"/>
      </w:numPr>
      <w:spacing w:before="240" w:after="60"/>
      <w:outlineLvl w:val="0"/>
    </w:pPr>
    <w:rPr>
      <w:rFonts w:ascii="Cambria" w:hAnsi="Cambria"/>
      <w:b/>
      <w:bCs/>
      <w:kern w:val="1"/>
      <w:sz w:val="32"/>
      <w:szCs w:val="32"/>
    </w:rPr>
  </w:style>
  <w:style w:type="paragraph" w:styleId="Nagwek2">
    <w:name w:val="heading 2"/>
    <w:basedOn w:val="Normalny"/>
    <w:next w:val="Normalny"/>
    <w:link w:val="Nagwek2Znak"/>
    <w:uiPriority w:val="9"/>
    <w:qFormat/>
    <w:rsid w:val="002A3A96"/>
    <w:pPr>
      <w:keepNext/>
      <w:numPr>
        <w:ilvl w:val="1"/>
        <w:numId w:val="1"/>
      </w:numPr>
      <w:spacing w:before="240" w:after="60"/>
      <w:outlineLvl w:val="1"/>
    </w:pPr>
    <w:rPr>
      <w:rFonts w:ascii="Cambria" w:hAnsi="Cambria"/>
      <w:b/>
      <w:bCs/>
      <w:i/>
      <w:iCs/>
      <w:sz w:val="28"/>
      <w:szCs w:val="28"/>
    </w:rPr>
  </w:style>
  <w:style w:type="paragraph" w:styleId="Nagwek6">
    <w:name w:val="heading 6"/>
    <w:basedOn w:val="Normalny"/>
    <w:next w:val="Normalny"/>
    <w:link w:val="Nagwek6Znak"/>
    <w:uiPriority w:val="9"/>
    <w:qFormat/>
    <w:rsid w:val="002A3A96"/>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3A96"/>
    <w:rPr>
      <w:rFonts w:ascii="Cambria" w:eastAsia="Times New Roman" w:hAnsi="Cambria" w:cs="Calibri"/>
      <w:b/>
      <w:bCs/>
      <w:kern w:val="1"/>
      <w:sz w:val="32"/>
      <w:szCs w:val="32"/>
      <w:lang w:val="en-US" w:bidi="en-US"/>
    </w:rPr>
  </w:style>
  <w:style w:type="character" w:customStyle="1" w:styleId="Nagwek2Znak">
    <w:name w:val="Nagłówek 2 Znak"/>
    <w:basedOn w:val="Domylnaczcionkaakapitu"/>
    <w:link w:val="Nagwek2"/>
    <w:uiPriority w:val="9"/>
    <w:rsid w:val="002A3A96"/>
    <w:rPr>
      <w:rFonts w:ascii="Cambria" w:eastAsia="Times New Roman" w:hAnsi="Cambria" w:cs="Calibri"/>
      <w:b/>
      <w:bCs/>
      <w:i/>
      <w:iCs/>
      <w:sz w:val="28"/>
      <w:szCs w:val="28"/>
      <w:lang w:val="en-US" w:bidi="en-US"/>
    </w:rPr>
  </w:style>
  <w:style w:type="character" w:customStyle="1" w:styleId="Nagwek6Znak">
    <w:name w:val="Nagłówek 6 Znak"/>
    <w:basedOn w:val="Domylnaczcionkaakapitu"/>
    <w:link w:val="Nagwek6"/>
    <w:uiPriority w:val="9"/>
    <w:rsid w:val="002A3A96"/>
    <w:rPr>
      <w:rFonts w:ascii="Calibri" w:eastAsia="Times New Roman" w:hAnsi="Calibri" w:cs="Calibri"/>
      <w:b/>
      <w:bCs/>
      <w:lang w:val="en-US" w:bidi="en-US"/>
    </w:rPr>
  </w:style>
  <w:style w:type="paragraph" w:styleId="Tekstpodstawowy">
    <w:name w:val="Body Text"/>
    <w:aliases w:val="Znak, Znak"/>
    <w:basedOn w:val="Normalny"/>
    <w:link w:val="TekstpodstawowyZnak1"/>
    <w:uiPriority w:val="99"/>
    <w:rsid w:val="002A3A96"/>
    <w:pPr>
      <w:widowControl w:val="0"/>
      <w:spacing w:after="120"/>
    </w:pPr>
    <w:rPr>
      <w:rFonts w:eastAsia="Arial Unicode MS"/>
      <w:lang w:val="pl-PL" w:eastAsia="ar-SA" w:bidi="ar-SA"/>
    </w:rPr>
  </w:style>
  <w:style w:type="character" w:customStyle="1" w:styleId="TekstpodstawowyZnak">
    <w:name w:val="Tekst podstawowy Znak"/>
    <w:basedOn w:val="Domylnaczcionkaakapitu"/>
    <w:uiPriority w:val="99"/>
    <w:semiHidden/>
    <w:rsid w:val="002A3A96"/>
    <w:rPr>
      <w:rFonts w:ascii="Calibri" w:eastAsia="Times New Roman" w:hAnsi="Calibri" w:cs="Calibri"/>
      <w:sz w:val="24"/>
      <w:szCs w:val="24"/>
      <w:lang w:val="en-US" w:bidi="en-US"/>
    </w:rPr>
  </w:style>
  <w:style w:type="paragraph" w:styleId="Nagwek">
    <w:name w:val="header"/>
    <w:basedOn w:val="Normalny"/>
    <w:link w:val="NagwekZnak"/>
    <w:uiPriority w:val="99"/>
    <w:rsid w:val="002A3A96"/>
    <w:pPr>
      <w:tabs>
        <w:tab w:val="center" w:pos="4536"/>
        <w:tab w:val="right" w:pos="9072"/>
      </w:tabs>
    </w:pPr>
    <w:rPr>
      <w:lang w:val="x-none" w:eastAsia="ar-SA" w:bidi="ar-SA"/>
    </w:rPr>
  </w:style>
  <w:style w:type="character" w:customStyle="1" w:styleId="NagwekZnak">
    <w:name w:val="Nagłówek Znak"/>
    <w:basedOn w:val="Domylnaczcionkaakapitu"/>
    <w:link w:val="Nagwek"/>
    <w:uiPriority w:val="99"/>
    <w:rsid w:val="002A3A96"/>
    <w:rPr>
      <w:rFonts w:ascii="Calibri" w:eastAsia="Times New Roman" w:hAnsi="Calibri" w:cs="Calibri"/>
      <w:sz w:val="24"/>
      <w:szCs w:val="24"/>
      <w:lang w:val="x-none" w:eastAsia="ar-SA"/>
    </w:rPr>
  </w:style>
  <w:style w:type="paragraph" w:styleId="Stopka">
    <w:name w:val="footer"/>
    <w:basedOn w:val="Normalny"/>
    <w:link w:val="StopkaZnak"/>
    <w:uiPriority w:val="99"/>
    <w:rsid w:val="002A3A96"/>
    <w:pPr>
      <w:tabs>
        <w:tab w:val="center" w:pos="4536"/>
        <w:tab w:val="right" w:pos="9072"/>
      </w:tabs>
    </w:pPr>
  </w:style>
  <w:style w:type="character" w:customStyle="1" w:styleId="StopkaZnak">
    <w:name w:val="Stopka Znak"/>
    <w:basedOn w:val="Domylnaczcionkaakapitu"/>
    <w:link w:val="Stopka"/>
    <w:uiPriority w:val="99"/>
    <w:rsid w:val="002A3A96"/>
    <w:rPr>
      <w:rFonts w:ascii="Calibri" w:eastAsia="Times New Roman" w:hAnsi="Calibri" w:cs="Calibri"/>
      <w:sz w:val="24"/>
      <w:szCs w:val="24"/>
      <w:lang w:val="en-US" w:bidi="en-US"/>
    </w:rPr>
  </w:style>
  <w:style w:type="paragraph" w:customStyle="1" w:styleId="Standardowytekst">
    <w:name w:val="Standardowy.tekst"/>
    <w:rsid w:val="002A3A96"/>
    <w:pPr>
      <w:suppressAutoHyphens/>
      <w:overflowPunct w:val="0"/>
      <w:autoSpaceDE w:val="0"/>
      <w:jc w:val="both"/>
    </w:pPr>
    <w:rPr>
      <w:rFonts w:ascii="Calibri" w:eastAsia="Arial" w:hAnsi="Calibri" w:cs="Calibri"/>
      <w:lang w:eastAsia="ar-SA"/>
    </w:rPr>
  </w:style>
  <w:style w:type="paragraph" w:customStyle="1" w:styleId="StylIwony">
    <w:name w:val="Styl Iwony"/>
    <w:basedOn w:val="Normalny"/>
    <w:rsid w:val="002A3A96"/>
    <w:pPr>
      <w:overflowPunct w:val="0"/>
      <w:autoSpaceDE w:val="0"/>
      <w:spacing w:before="120" w:after="120"/>
      <w:jc w:val="both"/>
    </w:pPr>
    <w:rPr>
      <w:rFonts w:ascii="Bookman Old Style" w:hAnsi="Bookman Old Style"/>
      <w:szCs w:val="20"/>
    </w:rPr>
  </w:style>
  <w:style w:type="paragraph" w:styleId="Tekstprzypisudolnego">
    <w:name w:val="footnote text"/>
    <w:basedOn w:val="Normalny"/>
    <w:link w:val="TekstprzypisudolnegoZnak"/>
    <w:uiPriority w:val="99"/>
    <w:rsid w:val="002A3A96"/>
    <w:pPr>
      <w:overflowPunct w:val="0"/>
      <w:autoSpaceDE w:val="0"/>
      <w:jc w:val="both"/>
    </w:pPr>
    <w:rPr>
      <w:sz w:val="20"/>
      <w:szCs w:val="20"/>
    </w:rPr>
  </w:style>
  <w:style w:type="character" w:customStyle="1" w:styleId="TekstprzypisudolnegoZnak">
    <w:name w:val="Tekst przypisu dolnego Znak"/>
    <w:basedOn w:val="Domylnaczcionkaakapitu"/>
    <w:link w:val="Tekstprzypisudolnego"/>
    <w:uiPriority w:val="99"/>
    <w:rsid w:val="002A3A96"/>
    <w:rPr>
      <w:rFonts w:ascii="Calibri" w:eastAsia="Times New Roman" w:hAnsi="Calibri" w:cs="Calibri"/>
      <w:sz w:val="20"/>
      <w:szCs w:val="20"/>
      <w:lang w:val="en-US" w:bidi="en-US"/>
    </w:rPr>
  </w:style>
  <w:style w:type="paragraph" w:customStyle="1" w:styleId="Tekstpodstawowywcity31">
    <w:name w:val="Tekst podstawowy wcięty 31"/>
    <w:basedOn w:val="Normalny"/>
    <w:rsid w:val="002A3A96"/>
    <w:pPr>
      <w:overflowPunct w:val="0"/>
      <w:autoSpaceDE w:val="0"/>
      <w:ind w:firstLine="709"/>
      <w:jc w:val="both"/>
    </w:pPr>
    <w:rPr>
      <w:sz w:val="20"/>
      <w:szCs w:val="20"/>
    </w:rPr>
  </w:style>
  <w:style w:type="paragraph" w:customStyle="1" w:styleId="Tekstpodstawowy31">
    <w:name w:val="Tekst podstawowy 31"/>
    <w:basedOn w:val="Normalny"/>
    <w:rsid w:val="002A3A96"/>
    <w:pPr>
      <w:spacing w:after="120"/>
    </w:pPr>
    <w:rPr>
      <w:sz w:val="16"/>
      <w:szCs w:val="16"/>
    </w:rPr>
  </w:style>
  <w:style w:type="paragraph" w:customStyle="1" w:styleId="Listapunktowana1">
    <w:name w:val="Lista punktowana1"/>
    <w:basedOn w:val="Normalny"/>
    <w:rsid w:val="002A3A96"/>
    <w:pPr>
      <w:tabs>
        <w:tab w:val="left" w:pos="360"/>
      </w:tabs>
      <w:overflowPunct w:val="0"/>
      <w:autoSpaceDE w:val="0"/>
      <w:ind w:left="360" w:hanging="360"/>
      <w:jc w:val="both"/>
    </w:pPr>
    <w:rPr>
      <w:sz w:val="20"/>
      <w:szCs w:val="20"/>
    </w:rPr>
  </w:style>
  <w:style w:type="paragraph" w:customStyle="1" w:styleId="Tekstpodstawowy32">
    <w:name w:val="Tekst podstawowy 32"/>
    <w:basedOn w:val="Normalny"/>
    <w:rsid w:val="002A3A96"/>
    <w:pPr>
      <w:widowControl w:val="0"/>
      <w:overflowPunct w:val="0"/>
      <w:autoSpaceDE w:val="0"/>
      <w:jc w:val="both"/>
    </w:pPr>
    <w:rPr>
      <w:szCs w:val="20"/>
    </w:rPr>
  </w:style>
  <w:style w:type="paragraph" w:customStyle="1" w:styleId="Wypunktowanie">
    <w:name w:val="Wypunktowanie"/>
    <w:basedOn w:val="Normalny"/>
    <w:rsid w:val="002A3A96"/>
    <w:pPr>
      <w:widowControl w:val="0"/>
      <w:tabs>
        <w:tab w:val="left" w:pos="708"/>
      </w:tabs>
      <w:overflowPunct w:val="0"/>
      <w:autoSpaceDE w:val="0"/>
      <w:ind w:left="708" w:hanging="708"/>
    </w:pPr>
    <w:rPr>
      <w:szCs w:val="20"/>
    </w:rPr>
  </w:style>
  <w:style w:type="paragraph" w:customStyle="1" w:styleId="Numerowanie">
    <w:name w:val="Numerowanie"/>
    <w:basedOn w:val="Tekstpodstawowy"/>
    <w:rsid w:val="002A3A96"/>
    <w:pPr>
      <w:suppressAutoHyphens w:val="0"/>
      <w:overflowPunct w:val="0"/>
      <w:autoSpaceDE w:val="0"/>
      <w:spacing w:after="0"/>
      <w:jc w:val="center"/>
    </w:pPr>
    <w:rPr>
      <w:rFonts w:eastAsia="Times New Roman"/>
      <w:szCs w:val="20"/>
      <w:lang w:val="fr-FR"/>
    </w:rPr>
  </w:style>
  <w:style w:type="paragraph" w:customStyle="1" w:styleId="Tablica">
    <w:name w:val="Tablica"/>
    <w:basedOn w:val="Normalny"/>
    <w:next w:val="Normalny"/>
    <w:rsid w:val="002A3A96"/>
    <w:pPr>
      <w:keepNext/>
      <w:keepLines/>
      <w:tabs>
        <w:tab w:val="left" w:pos="-720"/>
      </w:tabs>
      <w:overflowPunct w:val="0"/>
      <w:autoSpaceDE w:val="0"/>
      <w:spacing w:before="120" w:line="360" w:lineRule="auto"/>
      <w:jc w:val="center"/>
    </w:pPr>
    <w:rPr>
      <w:b/>
      <w:szCs w:val="20"/>
    </w:rPr>
  </w:style>
  <w:style w:type="paragraph" w:customStyle="1" w:styleId="Teksttablicy">
    <w:name w:val="Tekst tablicy"/>
    <w:basedOn w:val="Tekstpodstawowy"/>
    <w:next w:val="Tekstpodstawowy"/>
    <w:rsid w:val="002A3A96"/>
    <w:pPr>
      <w:keepLines/>
      <w:widowControl/>
      <w:suppressAutoHyphens w:val="0"/>
      <w:spacing w:after="0"/>
      <w:jc w:val="center"/>
    </w:pPr>
    <w:rPr>
      <w:rFonts w:ascii="Arial" w:eastAsia="Times New Roman" w:hAnsi="Arial" w:cs="Arial"/>
      <w:bCs/>
      <w:szCs w:val="20"/>
      <w:lang w:val="fr-FR"/>
    </w:rPr>
  </w:style>
  <w:style w:type="character" w:customStyle="1" w:styleId="TekstpodstawowyZnak1">
    <w:name w:val="Tekst podstawowy Znak1"/>
    <w:aliases w:val="Znak Znak, Znak Znak"/>
    <w:basedOn w:val="Domylnaczcionkaakapitu"/>
    <w:link w:val="Tekstpodstawowy"/>
    <w:uiPriority w:val="99"/>
    <w:rsid w:val="002A3A96"/>
    <w:rPr>
      <w:rFonts w:ascii="Calibri" w:eastAsia="Arial Unicode MS" w:hAnsi="Calibri" w:cs="Calibr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6924</Words>
  <Characters>41549</Characters>
  <Application>Microsoft Office Word</Application>
  <DocSecurity>0</DocSecurity>
  <Lines>346</Lines>
  <Paragraphs>96</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48377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RDW Białystok</dc:creator>
  <cp:lastModifiedBy>pzdw</cp:lastModifiedBy>
  <cp:revision>7</cp:revision>
  <dcterms:created xsi:type="dcterms:W3CDTF">2016-04-04T08:52:00Z</dcterms:created>
  <dcterms:modified xsi:type="dcterms:W3CDTF">2018-05-28T08:20:00Z</dcterms:modified>
</cp:coreProperties>
</file>