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3E412A" w:rsidRDefault="002A3A96" w:rsidP="002A3A96">
      <w:pPr>
        <w:tabs>
          <w:tab w:val="left" w:pos="0"/>
        </w:tabs>
        <w:jc w:val="both"/>
        <w:rPr>
          <w:b/>
          <w:sz w:val="20"/>
          <w:szCs w:val="20"/>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realizacji zadania</w:t>
      </w:r>
      <w:r w:rsidR="00C01899" w:rsidRPr="003E412A">
        <w:rPr>
          <w:sz w:val="20"/>
          <w:szCs w:val="20"/>
          <w:lang w:val="pl-PL"/>
        </w:rPr>
        <w:t xml:space="preserve">: </w:t>
      </w:r>
      <w:r w:rsidRPr="003E412A">
        <w:rPr>
          <w:b/>
          <w:sz w:val="20"/>
          <w:szCs w:val="20"/>
          <w:lang w:val="pl-PL"/>
        </w:rPr>
        <w:t xml:space="preserve"> </w:t>
      </w:r>
      <w:r w:rsidR="003E412A" w:rsidRPr="003E412A">
        <w:rPr>
          <w:rFonts w:eastAsia="Arial"/>
          <w:b/>
          <w:bCs/>
          <w:color w:val="000000"/>
          <w:spacing w:val="-1"/>
          <w:sz w:val="20"/>
          <w:szCs w:val="20"/>
        </w:rPr>
        <w:t>r</w:t>
      </w:r>
      <w:r w:rsidR="00C01899" w:rsidRPr="003E412A">
        <w:rPr>
          <w:rFonts w:eastAsia="Arial"/>
          <w:b/>
          <w:bCs/>
          <w:color w:val="000000"/>
          <w:spacing w:val="-1"/>
          <w:sz w:val="20"/>
          <w:szCs w:val="20"/>
        </w:rPr>
        <w:t>emont nawierzchni drogi wojewódzkiej Nr 671 Sokolany- Korycin- Knyszyn- Jeżewo Stare- Sokoły w km od 75+525 do km 76+700</w:t>
      </w:r>
      <w:r w:rsidR="003E412A" w:rsidRPr="003E412A">
        <w:rPr>
          <w:rFonts w:eastAsia="Arial"/>
          <w:b/>
          <w:bCs/>
          <w:color w:val="000000"/>
          <w:spacing w:val="-1"/>
          <w:sz w:val="20"/>
          <w:szCs w:val="20"/>
        </w:rPr>
        <w:t>.</w:t>
      </w:r>
      <w:bookmarkStart w:id="0" w:name="_GoBack"/>
      <w:bookmarkEnd w:id="0"/>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15:restartNumberingAfterBreak="0">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15:restartNumberingAfterBreak="0">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15:restartNumberingAfterBreak="0">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15:restartNumberingAfterBreak="0">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15:restartNumberingAfterBreak="0">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15:restartNumberingAfterBreak="0">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15:restartNumberingAfterBreak="0">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15:restartNumberingAfterBreak="0">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15:restartNumberingAfterBreak="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15:restartNumberingAfterBreak="0">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3E412A"/>
    <w:rsid w:val="00653B39"/>
    <w:rsid w:val="00C01899"/>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217C"/>
  <w15:docId w15:val="{E926DFEB-76B6-4AD9-80F2-586D59D8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6917</Words>
  <Characters>41504</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6</cp:revision>
  <dcterms:created xsi:type="dcterms:W3CDTF">2016-04-04T08:52:00Z</dcterms:created>
  <dcterms:modified xsi:type="dcterms:W3CDTF">2017-06-13T12:06:00Z</dcterms:modified>
</cp:coreProperties>
</file>