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89C" w:rsidRDefault="002A3A96" w:rsidP="00DF589C">
      <w:pPr>
        <w:pStyle w:val="Nagwek1"/>
        <w:jc w:val="center"/>
        <w:rPr>
          <w:rFonts w:ascii="Calibri" w:hAnsi="Calibri"/>
          <w:lang w:val="pl-PL"/>
        </w:rPr>
      </w:pPr>
      <w:r>
        <w:rPr>
          <w:rFonts w:ascii="Calibri" w:hAnsi="Calibri"/>
          <w:lang w:val="pl-PL"/>
        </w:rPr>
        <w:t>D - 07.02.01</w:t>
      </w:r>
    </w:p>
    <w:p w:rsidR="002A3A96" w:rsidRDefault="002A3A96" w:rsidP="00DF589C">
      <w:pPr>
        <w:pStyle w:val="Nagwek1"/>
        <w:jc w:val="center"/>
        <w:rPr>
          <w:rFonts w:ascii="Calibri" w:hAnsi="Calibri"/>
          <w:lang w:val="pl-PL"/>
        </w:rPr>
      </w:pPr>
      <w:r>
        <w:rPr>
          <w:rFonts w:ascii="Calibri" w:hAnsi="Calibri"/>
          <w:lang w:val="pl-PL"/>
        </w:rPr>
        <w:t>OZNAKOWANIE PIONOWE</w:t>
      </w:r>
    </w:p>
    <w:p w:rsidR="002A3A96" w:rsidRDefault="002A3A96" w:rsidP="002A3A96">
      <w:pPr>
        <w:jc w:val="both"/>
        <w:rPr>
          <w:sz w:val="20"/>
          <w:szCs w:val="20"/>
          <w:lang w:val="pl-PL"/>
        </w:rPr>
      </w:pPr>
    </w:p>
    <w:p w:rsidR="002A3A96" w:rsidRDefault="002A3A96" w:rsidP="002A3A96">
      <w:pPr>
        <w:pStyle w:val="Nagwek1"/>
        <w:jc w:val="both"/>
        <w:rPr>
          <w:rFonts w:ascii="Calibri" w:hAnsi="Calibri"/>
          <w:sz w:val="22"/>
          <w:szCs w:val="22"/>
          <w:lang w:val="pl-PL"/>
        </w:rPr>
      </w:pPr>
      <w:r>
        <w:rPr>
          <w:rFonts w:ascii="Calibri" w:hAnsi="Calibri"/>
          <w:sz w:val="22"/>
          <w:szCs w:val="22"/>
          <w:lang w:val="pl-PL"/>
        </w:rPr>
        <w:t>1. WSTĘP</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1.1. Przedmiot SST</w:t>
      </w:r>
    </w:p>
    <w:p w:rsidR="002A3A96" w:rsidRDefault="002A3A96" w:rsidP="002A3A96">
      <w:pPr>
        <w:pStyle w:val="Standardowytekst"/>
      </w:pPr>
      <w:r>
        <w:tab/>
        <w:t>Przedmiotem niniejszej ogólnej specyfikacji technicznej (SST) są wymagania dotyczące wykonania i odbioru oznakowania pionowego.</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1.2. Zakres stosowania SST</w:t>
      </w:r>
    </w:p>
    <w:p w:rsidR="00AD5F50" w:rsidRDefault="002A3A96" w:rsidP="00AD5F50">
      <w:pPr>
        <w:shd w:val="clear" w:color="auto" w:fill="FFFFFF"/>
        <w:tabs>
          <w:tab w:val="left" w:leader="dot" w:pos="9259"/>
          <w:tab w:val="left" w:leader="dot" w:pos="9356"/>
        </w:tabs>
        <w:jc w:val="both"/>
        <w:rPr>
          <w:rFonts w:ascii="Times New Roman" w:hAnsi="Times New Roman"/>
          <w:b/>
        </w:rPr>
      </w:pPr>
      <w:r w:rsidRPr="00DF589C">
        <w:rPr>
          <w:rFonts w:ascii="Times New Roman" w:hAnsi="Times New Roman" w:cs="Times New Roman"/>
          <w:lang w:val="pl-PL"/>
        </w:rPr>
        <w:t xml:space="preserve">Szczegółowa specyfikacja techniczna (SST) stanowi dokument przetargowy i kontraktowy przy zlecaniu i realizacji robót </w:t>
      </w:r>
      <w:r w:rsidR="00AD5F50">
        <w:rPr>
          <w:rFonts w:ascii="Times New Roman" w:hAnsi="Times New Roman" w:cs="Times New Roman"/>
          <w:lang w:val="pl-PL"/>
        </w:rPr>
        <w:t xml:space="preserve">w ramach </w:t>
      </w:r>
      <w:r w:rsidR="00AD5F50">
        <w:rPr>
          <w:rFonts w:ascii="Times New Roman" w:hAnsi="Times New Roman"/>
          <w:b/>
          <w:bCs/>
        </w:rPr>
        <w:t>remon</w:t>
      </w:r>
      <w:r w:rsidR="00AD5F50">
        <w:rPr>
          <w:rFonts w:ascii="Times New Roman" w:hAnsi="Times New Roman"/>
          <w:b/>
          <w:bCs/>
        </w:rPr>
        <w:t>tu</w:t>
      </w:r>
      <w:bookmarkStart w:id="0" w:name="_GoBack"/>
      <w:bookmarkEnd w:id="0"/>
      <w:r w:rsidR="00AD5F50">
        <w:rPr>
          <w:rFonts w:ascii="Times New Roman" w:hAnsi="Times New Roman"/>
          <w:b/>
          <w:bCs/>
        </w:rPr>
        <w:t xml:space="preserve"> nawierzchni bitumicznej drogi wojewódzkiej Nr 692 w km 24+400-25+430, na odcinku </w:t>
      </w:r>
      <w:proofErr w:type="spellStart"/>
      <w:r w:rsidR="00AD5F50">
        <w:rPr>
          <w:rFonts w:ascii="Times New Roman" w:hAnsi="Times New Roman"/>
          <w:b/>
          <w:bCs/>
        </w:rPr>
        <w:t>Korzeniówka-Dziadkowice</w:t>
      </w:r>
      <w:proofErr w:type="spellEnd"/>
      <w:r w:rsidR="00AD5F50">
        <w:rPr>
          <w:rFonts w:ascii="Times New Roman" w:hAnsi="Times New Roman"/>
          <w:b/>
        </w:rPr>
        <w:t>.</w:t>
      </w:r>
    </w:p>
    <w:p w:rsidR="002A3A96" w:rsidRDefault="002A3A96" w:rsidP="00DF589C">
      <w:pPr>
        <w:shd w:val="clear" w:color="auto" w:fill="FFFFFF"/>
        <w:tabs>
          <w:tab w:val="left" w:leader="dot" w:pos="9259"/>
          <w:tab w:val="left" w:leader="dot" w:pos="9356"/>
        </w:tabs>
        <w:jc w:val="both"/>
        <w:rPr>
          <w:lang w:val="pl-PL"/>
        </w:rPr>
      </w:pPr>
    </w:p>
    <w:p w:rsidR="002A3A96" w:rsidRPr="00846D2C" w:rsidRDefault="002A3A96" w:rsidP="002A3A96">
      <w:pPr>
        <w:pStyle w:val="Standardowytekst"/>
        <w:rPr>
          <w:b/>
        </w:rPr>
      </w:pPr>
      <w:r w:rsidRPr="00846D2C">
        <w:rPr>
          <w:b/>
        </w:rPr>
        <w:t>1.3. Zakres robót objętych SST</w:t>
      </w:r>
    </w:p>
    <w:p w:rsidR="002A3A96" w:rsidRDefault="002A3A96" w:rsidP="002A3A96">
      <w:pPr>
        <w:jc w:val="both"/>
        <w:rPr>
          <w:sz w:val="22"/>
          <w:szCs w:val="22"/>
          <w:lang w:val="pl-PL"/>
        </w:rPr>
      </w:pPr>
      <w:r>
        <w:rPr>
          <w:sz w:val="22"/>
          <w:szCs w:val="22"/>
          <w:lang w:val="pl-PL"/>
        </w:rPr>
        <w:tab/>
        <w:t>Ustalenia zawarte w niniejszej specyfikacji dotyczą zasad prowadzenia robót związanych z wykonywaniem i odbiorem oznakowania pionowego stosowanego na drogach, w postaci:</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ostrzegawczych</w:t>
      </w:r>
      <w:proofErr w:type="spellEnd"/>
      <w:r>
        <w:rPr>
          <w:sz w:val="22"/>
          <w:szCs w:val="22"/>
        </w:rPr>
        <w:t>,</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zakazu</w:t>
      </w:r>
      <w:proofErr w:type="spellEnd"/>
      <w:r>
        <w:rPr>
          <w:sz w:val="22"/>
          <w:szCs w:val="22"/>
        </w:rPr>
        <w:t xml:space="preserve"> i </w:t>
      </w:r>
      <w:proofErr w:type="spellStart"/>
      <w:r>
        <w:rPr>
          <w:sz w:val="22"/>
          <w:szCs w:val="22"/>
        </w:rPr>
        <w:t>nakazu</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znaków informacyjnych oraz kierunku i miejscowości,</w:t>
      </w:r>
    </w:p>
    <w:p w:rsidR="002A3A96" w:rsidRDefault="002A3A96" w:rsidP="002A3A96">
      <w:pPr>
        <w:numPr>
          <w:ilvl w:val="0"/>
          <w:numId w:val="9"/>
        </w:numPr>
        <w:overflowPunct w:val="0"/>
        <w:autoSpaceDE w:val="0"/>
        <w:jc w:val="both"/>
        <w:rPr>
          <w:sz w:val="22"/>
          <w:szCs w:val="22"/>
          <w:lang w:val="pl-PL"/>
        </w:rPr>
      </w:pPr>
      <w:r>
        <w:rPr>
          <w:sz w:val="22"/>
          <w:szCs w:val="22"/>
          <w:lang w:val="pl-PL"/>
        </w:rPr>
        <w:t>znaków uzupełniających i tabliczek do znaków drogowych.</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1.4. Określenia podstawowe</w:t>
      </w:r>
    </w:p>
    <w:p w:rsidR="002A3A96" w:rsidRDefault="002A3A96" w:rsidP="002A3A96">
      <w:pPr>
        <w:jc w:val="both"/>
        <w:rPr>
          <w:sz w:val="22"/>
          <w:szCs w:val="22"/>
          <w:lang w:val="pl-PL"/>
        </w:rPr>
      </w:pPr>
      <w:r>
        <w:rPr>
          <w:b/>
          <w:sz w:val="22"/>
          <w:szCs w:val="22"/>
          <w:lang w:val="pl-PL"/>
        </w:rPr>
        <w:t xml:space="preserve">1.4.1. </w:t>
      </w:r>
      <w:r>
        <w:rPr>
          <w:sz w:val="22"/>
          <w:szCs w:val="22"/>
          <w:lang w:val="pl-PL"/>
        </w:rPr>
        <w:t xml:space="preserve">Stały znak drogowy pionowy - składa się z lica, tarczy z uchwytem montażowym oraz z konstrukcji wsporczej. </w:t>
      </w:r>
    </w:p>
    <w:p w:rsidR="002A3A96" w:rsidRDefault="002A3A96" w:rsidP="002A3A96">
      <w:pPr>
        <w:spacing w:before="120"/>
        <w:jc w:val="both"/>
        <w:rPr>
          <w:b/>
          <w:sz w:val="22"/>
          <w:szCs w:val="22"/>
          <w:lang w:val="pl-PL"/>
        </w:rPr>
      </w:pPr>
      <w:r>
        <w:rPr>
          <w:b/>
          <w:sz w:val="22"/>
          <w:szCs w:val="22"/>
          <w:lang w:val="pl-PL"/>
        </w:rPr>
        <w:t xml:space="preserve">1.4.2. </w:t>
      </w:r>
      <w:r>
        <w:rPr>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sz w:val="22"/>
          <w:szCs w:val="22"/>
          <w:lang w:val="pl-PL"/>
        </w:rPr>
        <w:t xml:space="preserve"> </w:t>
      </w:r>
    </w:p>
    <w:p w:rsidR="002A3A96" w:rsidRDefault="002A3A96" w:rsidP="002A3A96">
      <w:pPr>
        <w:spacing w:before="120"/>
        <w:jc w:val="both"/>
        <w:rPr>
          <w:sz w:val="22"/>
          <w:szCs w:val="22"/>
          <w:lang w:val="pl-PL"/>
        </w:rPr>
      </w:pPr>
      <w:r>
        <w:rPr>
          <w:b/>
          <w:sz w:val="22"/>
          <w:szCs w:val="22"/>
          <w:lang w:val="pl-PL"/>
        </w:rPr>
        <w:t xml:space="preserve">1.4.3. </w:t>
      </w:r>
      <w:r>
        <w:rPr>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Default="002A3A96" w:rsidP="002A3A96">
      <w:pPr>
        <w:spacing w:before="120"/>
        <w:jc w:val="both"/>
        <w:rPr>
          <w:sz w:val="22"/>
          <w:szCs w:val="22"/>
          <w:lang w:val="pl-PL"/>
        </w:rPr>
      </w:pPr>
      <w:r>
        <w:rPr>
          <w:b/>
          <w:sz w:val="22"/>
          <w:szCs w:val="22"/>
          <w:lang w:val="pl-PL"/>
        </w:rPr>
        <w:t xml:space="preserve">1.4.4. </w:t>
      </w:r>
      <w:r>
        <w:rPr>
          <w:sz w:val="22"/>
          <w:szCs w:val="22"/>
          <w:lang w:val="pl-PL"/>
        </w:rPr>
        <w:t>Uchwyt montażowy - element stalowy lub aluminiowy zabezpieczony przed korozją, służący do zamocowania w sposób rozłączny tarczy znaku do konstrukcji wsporczej.</w:t>
      </w:r>
    </w:p>
    <w:p w:rsidR="002A3A96" w:rsidRDefault="002A3A96" w:rsidP="002A3A96">
      <w:pPr>
        <w:spacing w:before="120"/>
        <w:jc w:val="both"/>
        <w:rPr>
          <w:sz w:val="22"/>
          <w:szCs w:val="22"/>
          <w:lang w:val="pl-PL"/>
        </w:rPr>
      </w:pPr>
      <w:r>
        <w:rPr>
          <w:b/>
          <w:sz w:val="22"/>
          <w:szCs w:val="22"/>
          <w:lang w:val="pl-PL"/>
        </w:rPr>
        <w:t xml:space="preserve">1.4.5. </w:t>
      </w:r>
      <w:r>
        <w:rPr>
          <w:sz w:val="22"/>
          <w:szCs w:val="22"/>
          <w:lang w:val="pl-PL"/>
        </w:rPr>
        <w:t xml:space="preserve">Znak drogowy odblaskowy - znak, którego lico wykazuje właściwości odblaskowe (wykonane jest z materiału o odbiciu powrotnym - </w:t>
      </w:r>
      <w:proofErr w:type="spellStart"/>
      <w:r>
        <w:rPr>
          <w:sz w:val="22"/>
          <w:szCs w:val="22"/>
          <w:lang w:val="pl-PL"/>
        </w:rPr>
        <w:t>współdrożnym</w:t>
      </w:r>
      <w:proofErr w:type="spellEnd"/>
      <w:r>
        <w:rPr>
          <w:sz w:val="22"/>
          <w:szCs w:val="22"/>
          <w:lang w:val="pl-PL"/>
        </w:rPr>
        <w:t>).</w:t>
      </w:r>
    </w:p>
    <w:p w:rsidR="002A3A96" w:rsidRDefault="002A3A96" w:rsidP="002A3A96">
      <w:pPr>
        <w:spacing w:before="120"/>
        <w:jc w:val="both"/>
        <w:rPr>
          <w:sz w:val="22"/>
          <w:szCs w:val="22"/>
          <w:lang w:val="pl-PL"/>
        </w:rPr>
      </w:pPr>
      <w:r>
        <w:rPr>
          <w:b/>
          <w:sz w:val="22"/>
          <w:szCs w:val="22"/>
          <w:lang w:val="pl-PL"/>
        </w:rPr>
        <w:t xml:space="preserve">1.4.6. </w:t>
      </w:r>
      <w:r>
        <w:rPr>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Default="002A3A96" w:rsidP="002A3A96">
      <w:pPr>
        <w:spacing w:before="120"/>
        <w:jc w:val="both"/>
        <w:rPr>
          <w:sz w:val="22"/>
          <w:szCs w:val="22"/>
          <w:lang w:val="pl-PL"/>
        </w:rPr>
      </w:pPr>
      <w:r>
        <w:rPr>
          <w:b/>
          <w:sz w:val="22"/>
          <w:szCs w:val="22"/>
          <w:lang w:val="pl-PL"/>
        </w:rPr>
        <w:t xml:space="preserve">1.4.7 </w:t>
      </w:r>
      <w:r>
        <w:rPr>
          <w:sz w:val="22"/>
          <w:szCs w:val="22"/>
          <w:lang w:val="pl-PL"/>
        </w:rPr>
        <w:t>Znak drogowy podświetlany - znak, w którym wewnętrzne źródło światła jest umieszczone pod przejrzystym licem znaku.</w:t>
      </w:r>
    </w:p>
    <w:p w:rsidR="002A3A96" w:rsidRDefault="002A3A96" w:rsidP="002A3A96">
      <w:pPr>
        <w:spacing w:before="120"/>
        <w:jc w:val="both"/>
        <w:rPr>
          <w:sz w:val="22"/>
          <w:szCs w:val="22"/>
          <w:lang w:val="pl-PL"/>
        </w:rPr>
      </w:pPr>
      <w:r>
        <w:rPr>
          <w:b/>
          <w:sz w:val="22"/>
          <w:szCs w:val="22"/>
          <w:lang w:val="pl-PL"/>
        </w:rPr>
        <w:lastRenderedPageBreak/>
        <w:t xml:space="preserve">1.4.8 </w:t>
      </w:r>
      <w:r>
        <w:rPr>
          <w:sz w:val="22"/>
          <w:szCs w:val="22"/>
          <w:lang w:val="pl-PL"/>
        </w:rPr>
        <w:t>Znak drogowy oświetlany - znak, którego lico jest oświetlane źródłem światła umieszczonym na zewnątrz znaku.</w:t>
      </w:r>
    </w:p>
    <w:p w:rsidR="002A3A96" w:rsidRDefault="002A3A96" w:rsidP="002A3A96">
      <w:pPr>
        <w:spacing w:before="120"/>
        <w:jc w:val="both"/>
        <w:rPr>
          <w:sz w:val="22"/>
          <w:szCs w:val="22"/>
          <w:lang w:val="pl-PL"/>
        </w:rPr>
      </w:pPr>
      <w:r>
        <w:rPr>
          <w:b/>
          <w:sz w:val="22"/>
          <w:szCs w:val="22"/>
          <w:lang w:val="pl-PL"/>
        </w:rPr>
        <w:t xml:space="preserve">1.4.9 </w:t>
      </w:r>
      <w:r>
        <w:rPr>
          <w:sz w:val="22"/>
          <w:szCs w:val="22"/>
          <w:lang w:val="pl-PL"/>
        </w:rPr>
        <w:t>Znak nowy - znak użytkowany (ustawiony na drodze) lub magazynowany w okresie do 3 miesięcy od daty produkcji.</w:t>
      </w:r>
    </w:p>
    <w:p w:rsidR="002A3A96" w:rsidRDefault="002A3A96" w:rsidP="002A3A96">
      <w:pPr>
        <w:spacing w:before="120"/>
        <w:jc w:val="both"/>
        <w:rPr>
          <w:sz w:val="22"/>
          <w:szCs w:val="22"/>
          <w:lang w:val="pl-PL"/>
        </w:rPr>
      </w:pPr>
      <w:r>
        <w:rPr>
          <w:b/>
          <w:sz w:val="22"/>
          <w:szCs w:val="22"/>
          <w:lang w:val="pl-PL"/>
        </w:rPr>
        <w:t xml:space="preserve">1.4.10 </w:t>
      </w:r>
      <w:r>
        <w:rPr>
          <w:sz w:val="22"/>
          <w:szCs w:val="22"/>
          <w:lang w:val="pl-PL"/>
        </w:rPr>
        <w:t>Znak użytkowany (eksploatowany) - znak ustawiony na drodze lub magazynowany przez okres dłuższy niż 3 miesiące od daty produkcji.</w:t>
      </w:r>
    </w:p>
    <w:p w:rsidR="002A3A96" w:rsidRDefault="002A3A96" w:rsidP="002A3A96">
      <w:pPr>
        <w:spacing w:before="120"/>
        <w:jc w:val="both"/>
        <w:rPr>
          <w:sz w:val="22"/>
          <w:szCs w:val="22"/>
          <w:lang w:val="pl-PL"/>
        </w:rPr>
      </w:pPr>
      <w:r>
        <w:rPr>
          <w:b/>
          <w:sz w:val="22"/>
          <w:szCs w:val="22"/>
          <w:lang w:val="pl-PL"/>
        </w:rPr>
        <w:t xml:space="preserve">1.4.11 </w:t>
      </w:r>
      <w:r>
        <w:rPr>
          <w:sz w:val="22"/>
          <w:szCs w:val="22"/>
          <w:lang w:val="pl-PL"/>
        </w:rPr>
        <w:t xml:space="preserve">Pozostałe określenia podstawowe są zgodne z obowiązującymi, odpowiednimi polskimi normami i z definicjami podanymi w SST D-M-00.00.00 „Wymagania ogólne” pkt 1.4. </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1.5. Ogólne wymagania dotyczące robót</w:t>
      </w:r>
    </w:p>
    <w:p w:rsidR="002A3A96" w:rsidRDefault="002A3A96" w:rsidP="002A3A96">
      <w:pPr>
        <w:jc w:val="both"/>
        <w:rPr>
          <w:sz w:val="22"/>
          <w:szCs w:val="22"/>
          <w:lang w:val="pl-PL"/>
        </w:rPr>
      </w:pPr>
      <w:r>
        <w:rPr>
          <w:sz w:val="22"/>
          <w:szCs w:val="22"/>
          <w:lang w:val="pl-PL"/>
        </w:rPr>
        <w:t xml:space="preserve">Ogólne wymagania dotyczące robót podano w SST D-M-00.00.00 „Wymagania ogólne” pkt 1.5. </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2. materiały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2.1. Ogólne wymagania dotyczące materiałów</w:t>
      </w:r>
    </w:p>
    <w:p w:rsidR="002A3A96" w:rsidRDefault="002A3A96" w:rsidP="002A3A96">
      <w:pPr>
        <w:jc w:val="both"/>
        <w:rPr>
          <w:sz w:val="22"/>
          <w:szCs w:val="22"/>
          <w:lang w:val="pl-PL"/>
        </w:rPr>
      </w:pPr>
      <w:r>
        <w:rPr>
          <w:sz w:val="22"/>
          <w:szCs w:val="22"/>
          <w:lang w:val="pl-PL"/>
        </w:rPr>
        <w:tab/>
        <w:t>Ogólne wymagania dotyczące materiałów, ich pozyskiwania i składowania podano w SST D-M-00.00.00 „Wymagania ogólne” pkt 2.</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2.2. Dopuszczenie do stosowania</w:t>
      </w:r>
    </w:p>
    <w:p w:rsidR="002A3A96" w:rsidRDefault="002A3A96" w:rsidP="002A3A96">
      <w:pPr>
        <w:jc w:val="both"/>
        <w:rPr>
          <w:sz w:val="22"/>
          <w:szCs w:val="22"/>
          <w:lang w:val="pl-PL"/>
        </w:rPr>
      </w:pPr>
      <w:r>
        <w:rPr>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Default="002A3A96" w:rsidP="002A3A96">
      <w:pPr>
        <w:ind w:firstLine="709"/>
        <w:jc w:val="both"/>
        <w:rPr>
          <w:sz w:val="22"/>
          <w:szCs w:val="22"/>
          <w:lang w:val="pl-PL"/>
        </w:rPr>
      </w:pPr>
      <w:r>
        <w:rPr>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2.3. Materiały stosowane do fundamentów znaków</w:t>
      </w:r>
    </w:p>
    <w:p w:rsidR="002A3A96" w:rsidRDefault="002A3A96" w:rsidP="002A3A96">
      <w:pPr>
        <w:jc w:val="both"/>
        <w:rPr>
          <w:sz w:val="22"/>
          <w:szCs w:val="22"/>
          <w:lang w:val="pl-PL"/>
        </w:rPr>
      </w:pPr>
      <w:r>
        <w:rPr>
          <w:sz w:val="22"/>
          <w:szCs w:val="22"/>
          <w:lang w:val="pl-PL"/>
        </w:rPr>
        <w:tab/>
        <w:t>Fundamenty dla zamocowania konstrukcji wsporczych znaków mogą być wykonywane jako:</w:t>
      </w:r>
    </w:p>
    <w:p w:rsidR="002A3A96" w:rsidRDefault="002A3A96" w:rsidP="002A3A96">
      <w:pPr>
        <w:numPr>
          <w:ilvl w:val="0"/>
          <w:numId w:val="9"/>
        </w:numPr>
        <w:overflowPunct w:val="0"/>
        <w:autoSpaceDE w:val="0"/>
        <w:jc w:val="both"/>
        <w:rPr>
          <w:sz w:val="22"/>
          <w:szCs w:val="22"/>
        </w:rPr>
      </w:pPr>
      <w:proofErr w:type="spellStart"/>
      <w:r>
        <w:rPr>
          <w:sz w:val="22"/>
          <w:szCs w:val="22"/>
        </w:rPr>
        <w:t>prefabrykaty</w:t>
      </w:r>
      <w:proofErr w:type="spellEnd"/>
      <w:r>
        <w:rPr>
          <w:sz w:val="22"/>
          <w:szCs w:val="22"/>
        </w:rPr>
        <w:t xml:space="preserve"> </w:t>
      </w:r>
      <w:proofErr w:type="spellStart"/>
      <w:r>
        <w:rPr>
          <w:sz w:val="22"/>
          <w:szCs w:val="22"/>
        </w:rPr>
        <w:t>betonowe</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 betonu wykonywanego „na mokro”,</w:t>
      </w:r>
    </w:p>
    <w:p w:rsidR="002A3A96" w:rsidRDefault="002A3A96" w:rsidP="002A3A96">
      <w:pPr>
        <w:numPr>
          <w:ilvl w:val="0"/>
          <w:numId w:val="9"/>
        </w:numPr>
        <w:overflowPunct w:val="0"/>
        <w:autoSpaceDE w:val="0"/>
        <w:jc w:val="both"/>
        <w:rPr>
          <w:sz w:val="22"/>
          <w:szCs w:val="22"/>
        </w:rPr>
      </w:pPr>
      <w:r>
        <w:rPr>
          <w:sz w:val="22"/>
          <w:szCs w:val="22"/>
        </w:rPr>
        <w:t xml:space="preserve">z </w:t>
      </w:r>
      <w:proofErr w:type="spellStart"/>
      <w:r>
        <w:rPr>
          <w:sz w:val="22"/>
          <w:szCs w:val="22"/>
        </w:rPr>
        <w:t>betonu</w:t>
      </w:r>
      <w:proofErr w:type="spellEnd"/>
      <w:r>
        <w:rPr>
          <w:sz w:val="22"/>
          <w:szCs w:val="22"/>
        </w:rPr>
        <w:t xml:space="preserve"> </w:t>
      </w:r>
      <w:proofErr w:type="spellStart"/>
      <w:r>
        <w:rPr>
          <w:sz w:val="22"/>
          <w:szCs w:val="22"/>
        </w:rPr>
        <w:t>zbrojonego</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inne rozwiązania zaakceptowane przez Inżyniera.</w:t>
      </w:r>
    </w:p>
    <w:p w:rsidR="002A3A96" w:rsidRDefault="002A3A96" w:rsidP="002A3A96">
      <w:pPr>
        <w:pStyle w:val="Wypunktowanie"/>
        <w:ind w:left="0"/>
        <w:jc w:val="both"/>
        <w:rPr>
          <w:sz w:val="22"/>
          <w:szCs w:val="22"/>
          <w:lang w:val="pl-PL"/>
        </w:rPr>
      </w:pPr>
      <w:r>
        <w:rPr>
          <w:sz w:val="22"/>
          <w:szCs w:val="22"/>
          <w:lang w:val="pl-PL"/>
        </w:rPr>
        <w:tab/>
        <w:t>Dla fundamentów należy opracować dokumentację techniczną zgodną z obowiązującymi przepisami.</w:t>
      </w:r>
    </w:p>
    <w:p w:rsidR="002A3A96" w:rsidRDefault="002A3A96" w:rsidP="002A3A96">
      <w:pPr>
        <w:pStyle w:val="Tekstpodstawowy32"/>
        <w:ind w:firstLine="709"/>
        <w:rPr>
          <w:sz w:val="22"/>
          <w:szCs w:val="22"/>
          <w:lang w:val="pl-PL"/>
        </w:rPr>
      </w:pPr>
      <w:r>
        <w:rPr>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2.4. Konstrukcje wsporcze</w:t>
      </w:r>
    </w:p>
    <w:p w:rsidR="002A3A96" w:rsidRDefault="002A3A96" w:rsidP="002A3A96">
      <w:pPr>
        <w:jc w:val="both"/>
        <w:rPr>
          <w:sz w:val="22"/>
          <w:szCs w:val="22"/>
          <w:lang w:val="pl-PL"/>
        </w:rPr>
      </w:pPr>
      <w:r>
        <w:rPr>
          <w:b/>
          <w:sz w:val="22"/>
          <w:szCs w:val="22"/>
          <w:lang w:val="pl-PL"/>
        </w:rPr>
        <w:t xml:space="preserve">2.4.1. </w:t>
      </w:r>
      <w:r>
        <w:rPr>
          <w:sz w:val="22"/>
          <w:szCs w:val="22"/>
          <w:lang w:val="pl-PL"/>
        </w:rPr>
        <w:t>Ogólne charakterystyki konstrukcji</w:t>
      </w:r>
    </w:p>
    <w:p w:rsidR="002A3A96" w:rsidRDefault="002A3A96" w:rsidP="002A3A96">
      <w:pPr>
        <w:spacing w:before="120"/>
        <w:jc w:val="both"/>
        <w:rPr>
          <w:sz w:val="22"/>
          <w:szCs w:val="22"/>
          <w:lang w:val="pl-PL"/>
        </w:rPr>
      </w:pPr>
      <w:r>
        <w:rPr>
          <w:sz w:val="22"/>
          <w:szCs w:val="22"/>
          <w:lang w:val="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Default="002A3A96" w:rsidP="002A3A96">
      <w:pPr>
        <w:jc w:val="both"/>
        <w:rPr>
          <w:sz w:val="22"/>
          <w:szCs w:val="22"/>
          <w:lang w:val="pl-PL"/>
        </w:rPr>
      </w:pPr>
      <w:r>
        <w:rPr>
          <w:sz w:val="22"/>
          <w:szCs w:val="22"/>
          <w:lang w:val="pl-PL"/>
        </w:rPr>
        <w:lastRenderedPageBreak/>
        <w:tab/>
        <w:t>Konstrukcje wsporcze do znaków i tablic należy zaprojektować i wykonać w sposób</w:t>
      </w:r>
      <w:r>
        <w:rPr>
          <w:b/>
          <w:sz w:val="22"/>
          <w:szCs w:val="22"/>
          <w:lang w:val="pl-PL"/>
        </w:rPr>
        <w:t xml:space="preserve"> </w:t>
      </w:r>
      <w:r>
        <w:rPr>
          <w:sz w:val="22"/>
          <w:szCs w:val="22"/>
          <w:lang w:val="pl-PL"/>
        </w:rPr>
        <w:t>gwarantujący stabilne</w:t>
      </w:r>
      <w:r>
        <w:rPr>
          <w:b/>
          <w:sz w:val="22"/>
          <w:szCs w:val="22"/>
          <w:lang w:val="pl-PL"/>
        </w:rPr>
        <w:t xml:space="preserve"> </w:t>
      </w:r>
      <w:r>
        <w:rPr>
          <w:sz w:val="22"/>
          <w:szCs w:val="22"/>
          <w:lang w:val="pl-PL"/>
        </w:rPr>
        <w:t>i</w:t>
      </w:r>
      <w:r>
        <w:rPr>
          <w:b/>
          <w:sz w:val="22"/>
          <w:szCs w:val="22"/>
          <w:lang w:val="pl-PL"/>
        </w:rPr>
        <w:t xml:space="preserve"> </w:t>
      </w:r>
      <w:r>
        <w:rPr>
          <w:sz w:val="22"/>
          <w:szCs w:val="22"/>
          <w:lang w:val="pl-PL"/>
        </w:rPr>
        <w:t xml:space="preserve">prawidłowe ustawienie w pasie drogowym. </w:t>
      </w:r>
    </w:p>
    <w:p w:rsidR="002A3A96" w:rsidRDefault="002A3A96" w:rsidP="002A3A96">
      <w:pPr>
        <w:ind w:firstLine="709"/>
        <w:jc w:val="both"/>
        <w:rPr>
          <w:sz w:val="22"/>
          <w:szCs w:val="22"/>
          <w:lang w:val="pl-PL"/>
        </w:rPr>
      </w:pPr>
      <w:r>
        <w:rPr>
          <w:sz w:val="22"/>
          <w:szCs w:val="22"/>
          <w:lang w:val="pl-PL"/>
        </w:rPr>
        <w:t xml:space="preserve">Zakres dokumentacji powinien obejmować opis techniczny, obliczenia statyczne uwzględniające strefy obciążenia wiatrem dla określonej kategorii terenu oraz rysunki techniczne 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2A3A96" w:rsidRDefault="002A3A96" w:rsidP="002A3A96">
      <w:pPr>
        <w:jc w:val="both"/>
        <w:rPr>
          <w:sz w:val="22"/>
          <w:szCs w:val="22"/>
          <w:lang w:val="pl-PL"/>
        </w:rPr>
      </w:pPr>
      <w:r>
        <w:rPr>
          <w:sz w:val="22"/>
          <w:szCs w:val="22"/>
          <w:lang w:val="pl-PL"/>
        </w:rPr>
        <w:tab/>
        <w:t>Wyróżnia się trzy kategorie biernego bezpieczeństwa dla konstrukcji wsporczych:</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wysokim stopniu (HE),</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niskim stopniu (LE),</w:t>
      </w:r>
    </w:p>
    <w:p w:rsidR="002A3A96" w:rsidRDefault="002A3A96" w:rsidP="002A3A96">
      <w:pPr>
        <w:numPr>
          <w:ilvl w:val="0"/>
          <w:numId w:val="7"/>
        </w:numPr>
        <w:overflowPunct w:val="0"/>
        <w:autoSpaceDE w:val="0"/>
        <w:jc w:val="both"/>
        <w:rPr>
          <w:sz w:val="22"/>
          <w:szCs w:val="22"/>
        </w:rPr>
      </w:pPr>
      <w:proofErr w:type="spellStart"/>
      <w:r>
        <w:rPr>
          <w:sz w:val="22"/>
          <w:szCs w:val="22"/>
        </w:rPr>
        <w:t>nie</w:t>
      </w:r>
      <w:proofErr w:type="spellEnd"/>
      <w:r>
        <w:rPr>
          <w:sz w:val="22"/>
          <w:szCs w:val="22"/>
        </w:rPr>
        <w:t xml:space="preserve"> </w:t>
      </w:r>
      <w:proofErr w:type="spellStart"/>
      <w:r>
        <w:rPr>
          <w:sz w:val="22"/>
          <w:szCs w:val="22"/>
        </w:rPr>
        <w:t>pochłaniająca</w:t>
      </w:r>
      <w:proofErr w:type="spellEnd"/>
      <w:r>
        <w:rPr>
          <w:sz w:val="22"/>
          <w:szCs w:val="22"/>
        </w:rPr>
        <w:t xml:space="preserve"> </w:t>
      </w:r>
      <w:proofErr w:type="spellStart"/>
      <w:r>
        <w:rPr>
          <w:sz w:val="22"/>
          <w:szCs w:val="22"/>
        </w:rPr>
        <w:t>energii</w:t>
      </w:r>
      <w:proofErr w:type="spellEnd"/>
      <w:r>
        <w:rPr>
          <w:sz w:val="22"/>
          <w:szCs w:val="22"/>
        </w:rPr>
        <w:t xml:space="preserve"> (NE).</w:t>
      </w:r>
    </w:p>
    <w:p w:rsidR="002A3A96" w:rsidRDefault="002A3A96" w:rsidP="002A3A96">
      <w:pPr>
        <w:spacing w:before="120"/>
        <w:jc w:val="both"/>
        <w:rPr>
          <w:sz w:val="22"/>
          <w:szCs w:val="22"/>
        </w:rPr>
      </w:pPr>
      <w:r>
        <w:rPr>
          <w:b/>
          <w:sz w:val="22"/>
          <w:szCs w:val="22"/>
        </w:rPr>
        <w:t xml:space="preserve">2.4.2. </w:t>
      </w:r>
      <w:proofErr w:type="spellStart"/>
      <w:r>
        <w:rPr>
          <w:sz w:val="22"/>
          <w:szCs w:val="22"/>
        </w:rPr>
        <w:t>Rury</w:t>
      </w:r>
      <w:proofErr w:type="spellEnd"/>
    </w:p>
    <w:p w:rsidR="002A3A96" w:rsidRDefault="002A3A96" w:rsidP="002A3A96">
      <w:pPr>
        <w:spacing w:before="120"/>
        <w:jc w:val="both"/>
        <w:rPr>
          <w:sz w:val="22"/>
          <w:szCs w:val="22"/>
          <w:lang w:val="pl-PL"/>
        </w:rPr>
      </w:pPr>
      <w:r>
        <w:rPr>
          <w:sz w:val="22"/>
          <w:szCs w:val="22"/>
          <w:lang w:val="pl-PL"/>
        </w:rPr>
        <w:tab/>
        <w:t>Rury powinny odpowiadać wymaganiom PN-H-74200:1998, [22], PN-84/H-74220 [3] lub innej normy zaakceptowanej przez Inżyniera.</w:t>
      </w:r>
    </w:p>
    <w:p w:rsidR="002A3A96" w:rsidRDefault="002A3A96" w:rsidP="002A3A96">
      <w:pPr>
        <w:jc w:val="both"/>
        <w:rPr>
          <w:sz w:val="22"/>
          <w:szCs w:val="22"/>
          <w:lang w:val="pl-PL"/>
        </w:rPr>
      </w:pPr>
      <w:r>
        <w:rPr>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Default="002A3A96" w:rsidP="002A3A96">
      <w:pPr>
        <w:jc w:val="both"/>
        <w:rPr>
          <w:sz w:val="22"/>
          <w:szCs w:val="22"/>
          <w:lang w:val="pl-PL"/>
        </w:rPr>
      </w:pPr>
      <w:r>
        <w:rPr>
          <w:sz w:val="22"/>
          <w:szCs w:val="22"/>
          <w:lang w:val="pl-PL"/>
        </w:rPr>
        <w:tab/>
        <w:t>Końce rur powinny być obcięte równo i prostopadle do osi rury.</w:t>
      </w:r>
    </w:p>
    <w:p w:rsidR="002A3A96" w:rsidRDefault="002A3A96" w:rsidP="002A3A96">
      <w:pPr>
        <w:jc w:val="both"/>
        <w:rPr>
          <w:sz w:val="22"/>
          <w:szCs w:val="22"/>
          <w:lang w:val="pl-PL"/>
        </w:rPr>
      </w:pPr>
      <w:r>
        <w:rPr>
          <w:sz w:val="22"/>
          <w:szCs w:val="22"/>
          <w:lang w:val="pl-PL"/>
        </w:rPr>
        <w:tab/>
        <w:t>Pożądane jest, aby rury były dostarczane o długościach:</w:t>
      </w:r>
    </w:p>
    <w:p w:rsidR="002A3A96" w:rsidRDefault="002A3A96" w:rsidP="002A3A96">
      <w:pPr>
        <w:numPr>
          <w:ilvl w:val="0"/>
          <w:numId w:val="10"/>
        </w:numPr>
        <w:overflowPunct w:val="0"/>
        <w:autoSpaceDE w:val="0"/>
        <w:jc w:val="both"/>
        <w:rPr>
          <w:sz w:val="22"/>
          <w:szCs w:val="22"/>
          <w:lang w:val="pl-PL"/>
        </w:rPr>
      </w:pPr>
      <w:r>
        <w:rPr>
          <w:sz w:val="22"/>
          <w:szCs w:val="22"/>
          <w:lang w:val="pl-PL"/>
        </w:rPr>
        <w:t xml:space="preserve">dokładnych, zgodnych z zamówieniem; z dopuszczalną odchyłką </w:t>
      </w:r>
      <w:r>
        <w:rPr>
          <w:rFonts w:ascii="Symbol" w:hAnsi="Symbol"/>
          <w:sz w:val="22"/>
          <w:szCs w:val="22"/>
        </w:rPr>
        <w:t></w:t>
      </w:r>
      <w:r>
        <w:rPr>
          <w:sz w:val="22"/>
          <w:szCs w:val="22"/>
          <w:lang w:val="pl-PL"/>
        </w:rPr>
        <w:t xml:space="preserve"> 10 mm,</w:t>
      </w:r>
    </w:p>
    <w:p w:rsidR="002A3A96" w:rsidRDefault="002A3A96" w:rsidP="002A3A96">
      <w:pPr>
        <w:numPr>
          <w:ilvl w:val="0"/>
          <w:numId w:val="10"/>
        </w:numPr>
        <w:overflowPunct w:val="0"/>
        <w:autoSpaceDE w:val="0"/>
        <w:jc w:val="both"/>
        <w:rPr>
          <w:sz w:val="22"/>
          <w:szCs w:val="22"/>
          <w:lang w:val="pl-PL"/>
        </w:rPr>
      </w:pPr>
      <w:r>
        <w:rPr>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Default="002A3A96" w:rsidP="002A3A96">
      <w:pPr>
        <w:jc w:val="both"/>
        <w:rPr>
          <w:sz w:val="22"/>
          <w:szCs w:val="22"/>
          <w:lang w:val="pl-PL"/>
        </w:rPr>
      </w:pPr>
      <w:r>
        <w:rPr>
          <w:sz w:val="22"/>
          <w:szCs w:val="22"/>
          <w:lang w:val="pl-PL"/>
        </w:rPr>
        <w:tab/>
        <w:t>Rury powinny być proste. Dopuszczalna miejscowa krzywizna nie powinna przekraczać 1,5 mm na 1 m długości rury.</w:t>
      </w:r>
    </w:p>
    <w:p w:rsidR="002A3A96" w:rsidRDefault="002A3A96" w:rsidP="002A3A96">
      <w:pPr>
        <w:jc w:val="both"/>
        <w:rPr>
          <w:sz w:val="22"/>
          <w:szCs w:val="22"/>
          <w:lang w:val="pl-PL"/>
        </w:rPr>
      </w:pPr>
      <w:r>
        <w:rPr>
          <w:sz w:val="22"/>
          <w:szCs w:val="22"/>
          <w:lang w:val="pl-PL"/>
        </w:rPr>
        <w:tab/>
        <w:t xml:space="preserve">Rury powinny być wykonane ze stali w gatunkach dopuszczonych przez PN-H-84023.07 [5], lub inne normy. </w:t>
      </w:r>
    </w:p>
    <w:p w:rsidR="002A3A96" w:rsidRDefault="002A3A96" w:rsidP="002A3A96">
      <w:pPr>
        <w:jc w:val="both"/>
        <w:rPr>
          <w:sz w:val="22"/>
          <w:szCs w:val="22"/>
          <w:lang w:val="pl-PL"/>
        </w:rPr>
      </w:pPr>
      <w:r>
        <w:rPr>
          <w:sz w:val="22"/>
          <w:szCs w:val="22"/>
          <w:lang w:val="pl-PL"/>
        </w:rPr>
        <w:tab/>
        <w:t>Rury powinny być dostarczone bez opakowania w wiązkach lub luzem względnie w opakowaniu uzgodnionym z Zamawiającym. Rury powinny być cechowane indywidualnie lub na przywieszkach metalowych.</w:t>
      </w:r>
    </w:p>
    <w:p w:rsidR="002A3A96" w:rsidRDefault="002A3A96" w:rsidP="002A3A96">
      <w:pPr>
        <w:spacing w:before="120"/>
        <w:jc w:val="both"/>
        <w:rPr>
          <w:sz w:val="22"/>
          <w:szCs w:val="22"/>
          <w:lang w:val="pl-PL"/>
        </w:rPr>
      </w:pPr>
      <w:r>
        <w:rPr>
          <w:b/>
          <w:sz w:val="22"/>
          <w:szCs w:val="22"/>
          <w:lang w:val="pl-PL"/>
        </w:rPr>
        <w:t xml:space="preserve">2.4.3. </w:t>
      </w:r>
      <w:r>
        <w:rPr>
          <w:sz w:val="22"/>
          <w:szCs w:val="22"/>
          <w:lang w:val="pl-PL"/>
        </w:rPr>
        <w:t>Kształtowniki</w:t>
      </w:r>
    </w:p>
    <w:p w:rsidR="002A3A96" w:rsidRDefault="002A3A96" w:rsidP="002A3A96">
      <w:pPr>
        <w:spacing w:before="120"/>
        <w:jc w:val="both"/>
        <w:rPr>
          <w:sz w:val="22"/>
          <w:szCs w:val="22"/>
          <w:lang w:val="pl-PL"/>
        </w:rPr>
      </w:pPr>
      <w:r>
        <w:rPr>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Default="002A3A96" w:rsidP="002A3A96">
      <w:pPr>
        <w:jc w:val="both"/>
        <w:rPr>
          <w:sz w:val="22"/>
          <w:szCs w:val="22"/>
          <w:lang w:val="pl-PL"/>
        </w:rPr>
      </w:pPr>
      <w:r>
        <w:rPr>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Default="002A3A96" w:rsidP="002A3A96">
      <w:pPr>
        <w:jc w:val="both"/>
        <w:rPr>
          <w:sz w:val="22"/>
          <w:szCs w:val="22"/>
          <w:lang w:val="pl-PL"/>
        </w:rPr>
      </w:pPr>
      <w:r>
        <w:rPr>
          <w:sz w:val="22"/>
          <w:szCs w:val="22"/>
          <w:lang w:val="pl-PL"/>
        </w:rPr>
        <w:tab/>
        <w:t>Kształtowniki powinny być ze stali St3W lub St4W oraz mieć własności mechaniczne według aktualnej normy uzgodnionej pomiędzy Zamawiającym i wytwórcą.</w:t>
      </w:r>
    </w:p>
    <w:p w:rsidR="002A3A96" w:rsidRDefault="002A3A96" w:rsidP="002A3A96">
      <w:pPr>
        <w:spacing w:before="120"/>
        <w:jc w:val="both"/>
        <w:rPr>
          <w:sz w:val="22"/>
          <w:szCs w:val="22"/>
          <w:lang w:val="pl-PL"/>
        </w:rPr>
      </w:pPr>
      <w:r>
        <w:rPr>
          <w:b/>
          <w:sz w:val="22"/>
          <w:szCs w:val="22"/>
          <w:lang w:val="pl-PL"/>
        </w:rPr>
        <w:t xml:space="preserve">2.4.4. </w:t>
      </w:r>
      <w:r>
        <w:rPr>
          <w:sz w:val="22"/>
          <w:szCs w:val="22"/>
          <w:lang w:val="pl-PL"/>
        </w:rPr>
        <w:t>Powłoki metalizacyjne cynkowe</w:t>
      </w:r>
    </w:p>
    <w:p w:rsidR="002A3A96" w:rsidRDefault="002A3A96" w:rsidP="002A3A96">
      <w:pPr>
        <w:spacing w:before="120"/>
        <w:jc w:val="both"/>
        <w:rPr>
          <w:sz w:val="22"/>
          <w:szCs w:val="22"/>
          <w:lang w:val="pl-PL"/>
        </w:rPr>
      </w:pPr>
      <w:r>
        <w:rPr>
          <w:sz w:val="22"/>
          <w:szCs w:val="22"/>
          <w:lang w:val="pl-PL"/>
        </w:rPr>
        <w:tab/>
        <w:t xml:space="preserve">W przypadku zastosowania powłoki metalizacyjnej cynkowej na konstrukcjach stalowych, powinna ona spełniać wymagania PN EN ISO 1461:2000 [12] i PN-EN 10240:2001 [12a]. Minimalna grubość powłoki cynkowej powinna wynosić 60 </w:t>
      </w:r>
      <w:r>
        <w:rPr>
          <w:rFonts w:ascii="Symbol" w:hAnsi="Symbol"/>
          <w:sz w:val="22"/>
          <w:szCs w:val="22"/>
        </w:rPr>
        <w:t></w:t>
      </w:r>
      <w:r>
        <w:rPr>
          <w:sz w:val="22"/>
          <w:szCs w:val="22"/>
          <w:lang w:val="pl-PL"/>
        </w:rPr>
        <w:t>m.</w:t>
      </w:r>
    </w:p>
    <w:p w:rsidR="002A3A96" w:rsidRDefault="002A3A96" w:rsidP="002A3A96">
      <w:pPr>
        <w:jc w:val="both"/>
        <w:rPr>
          <w:sz w:val="22"/>
          <w:szCs w:val="22"/>
          <w:lang w:val="pl-PL"/>
        </w:rPr>
      </w:pPr>
      <w:r>
        <w:rPr>
          <w:sz w:val="22"/>
          <w:szCs w:val="22"/>
          <w:lang w:val="pl-PL"/>
        </w:rPr>
        <w:tab/>
        <w:t>Powierzchnia powłoki powinna być ciągła i jednorodna pod względem ziarnistości. Nie może ona wykazywać widocznych wad jak rysy, pęknięcia, pęcherze lub odstawanie powłoki od podłoża.</w:t>
      </w:r>
    </w:p>
    <w:p w:rsidR="002A3A96" w:rsidRDefault="002A3A96" w:rsidP="002A3A96">
      <w:pPr>
        <w:spacing w:before="120"/>
        <w:jc w:val="both"/>
        <w:rPr>
          <w:sz w:val="22"/>
          <w:szCs w:val="22"/>
          <w:lang w:val="pl-PL"/>
        </w:rPr>
      </w:pPr>
      <w:r>
        <w:rPr>
          <w:b/>
          <w:sz w:val="22"/>
          <w:szCs w:val="22"/>
          <w:lang w:val="pl-PL"/>
        </w:rPr>
        <w:t xml:space="preserve">2.4.5. </w:t>
      </w:r>
      <w:r>
        <w:rPr>
          <w:sz w:val="22"/>
          <w:szCs w:val="22"/>
          <w:lang w:val="pl-PL"/>
        </w:rPr>
        <w:t>Gwarancja producenta lub dostawcy na konstrukcję wsporczą</w:t>
      </w:r>
    </w:p>
    <w:p w:rsidR="002A3A96" w:rsidRDefault="002A3A96" w:rsidP="002A3A96">
      <w:pPr>
        <w:spacing w:before="120"/>
        <w:jc w:val="both"/>
        <w:rPr>
          <w:sz w:val="22"/>
          <w:szCs w:val="22"/>
          <w:lang w:val="pl-PL"/>
        </w:rPr>
      </w:pPr>
      <w:r>
        <w:rPr>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Default="002A3A96" w:rsidP="002A3A96">
      <w:pPr>
        <w:jc w:val="both"/>
        <w:rPr>
          <w:sz w:val="22"/>
          <w:szCs w:val="22"/>
          <w:lang w:val="pl-PL"/>
        </w:rPr>
      </w:pPr>
      <w:r>
        <w:rPr>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2.5. Tarcza znaku</w:t>
      </w:r>
    </w:p>
    <w:p w:rsidR="002A3A96" w:rsidRDefault="002A3A96" w:rsidP="002A3A96">
      <w:pPr>
        <w:jc w:val="both"/>
        <w:rPr>
          <w:sz w:val="22"/>
          <w:szCs w:val="22"/>
          <w:lang w:val="pl-PL"/>
        </w:rPr>
      </w:pPr>
      <w:r>
        <w:rPr>
          <w:b/>
          <w:sz w:val="22"/>
          <w:szCs w:val="22"/>
          <w:lang w:val="pl-PL"/>
        </w:rPr>
        <w:t xml:space="preserve">2.5.1. </w:t>
      </w:r>
      <w:r>
        <w:rPr>
          <w:sz w:val="22"/>
          <w:szCs w:val="22"/>
          <w:lang w:val="pl-PL"/>
        </w:rPr>
        <w:t>Trwałość materiałów na wpływy zewnętrzne</w:t>
      </w:r>
    </w:p>
    <w:p w:rsidR="002A3A96" w:rsidRDefault="002A3A96" w:rsidP="002A3A96">
      <w:pPr>
        <w:spacing w:before="120"/>
        <w:jc w:val="both"/>
        <w:rPr>
          <w:sz w:val="22"/>
          <w:szCs w:val="22"/>
          <w:lang w:val="pl-PL"/>
        </w:rPr>
      </w:pPr>
      <w:r>
        <w:rPr>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Default="002A3A96" w:rsidP="002A3A96">
      <w:pPr>
        <w:spacing w:before="120"/>
        <w:jc w:val="both"/>
        <w:rPr>
          <w:sz w:val="22"/>
          <w:szCs w:val="22"/>
          <w:lang w:val="pl-PL"/>
        </w:rPr>
      </w:pPr>
      <w:r>
        <w:rPr>
          <w:b/>
          <w:sz w:val="22"/>
          <w:szCs w:val="22"/>
          <w:lang w:val="pl-PL"/>
        </w:rPr>
        <w:t xml:space="preserve">2.5.2. </w:t>
      </w:r>
      <w:r>
        <w:rPr>
          <w:sz w:val="22"/>
          <w:szCs w:val="22"/>
          <w:lang w:val="pl-PL"/>
        </w:rPr>
        <w:t>Warunki gwarancyjne producenta lub dostawcy znaku</w:t>
      </w:r>
    </w:p>
    <w:p w:rsidR="002A3A96" w:rsidRDefault="002A3A96" w:rsidP="002A3A96">
      <w:pPr>
        <w:spacing w:before="120"/>
        <w:jc w:val="both"/>
        <w:rPr>
          <w:sz w:val="22"/>
          <w:szCs w:val="22"/>
          <w:lang w:val="pl-PL"/>
        </w:rPr>
      </w:pPr>
      <w:r>
        <w:rPr>
          <w:sz w:val="22"/>
          <w:szCs w:val="22"/>
          <w:lang w:val="pl-PL"/>
        </w:rPr>
        <w:tab/>
        <w:t>Producent lub dostawca znaku obowiązany jest przy dostawie określić, uzgodnioną z odbiorcą, trwałość znaku oraz warunki gwarancyjne dla znaku, a także udostępnić na życzenie odbiorcy:</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montażu</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2"/>
        </w:numPr>
        <w:overflowPunct w:val="0"/>
        <w:autoSpaceDE w:val="0"/>
        <w:jc w:val="both"/>
        <w:rPr>
          <w:sz w:val="22"/>
          <w:szCs w:val="22"/>
          <w:lang w:val="pl-PL"/>
        </w:rPr>
      </w:pPr>
      <w:r>
        <w:rPr>
          <w:sz w:val="22"/>
          <w:szCs w:val="22"/>
          <w:lang w:val="pl-PL"/>
        </w:rPr>
        <w:t>dane szczegółowe o ewentualnych ograniczeniach w stosowaniu znaku,</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utrzymania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pStyle w:val="Tekstprzypisudolnego"/>
        <w:ind w:firstLine="709"/>
        <w:rPr>
          <w:sz w:val="22"/>
          <w:szCs w:val="22"/>
          <w:lang w:val="pl-PL"/>
        </w:rPr>
      </w:pPr>
      <w:r>
        <w:rPr>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Default="002A3A96" w:rsidP="002A3A96">
      <w:pPr>
        <w:keepNext/>
        <w:spacing w:before="120"/>
        <w:jc w:val="both"/>
        <w:rPr>
          <w:sz w:val="22"/>
          <w:szCs w:val="22"/>
          <w:lang w:val="pl-PL"/>
        </w:rPr>
      </w:pPr>
      <w:r>
        <w:rPr>
          <w:b/>
          <w:sz w:val="22"/>
          <w:szCs w:val="22"/>
          <w:lang w:val="pl-PL"/>
        </w:rPr>
        <w:t xml:space="preserve">2.5.3. </w:t>
      </w:r>
      <w:r>
        <w:rPr>
          <w:sz w:val="22"/>
          <w:szCs w:val="22"/>
          <w:lang w:val="pl-PL"/>
        </w:rPr>
        <w:t>Materiały do wykonania tarczy znaku</w:t>
      </w:r>
    </w:p>
    <w:p w:rsidR="002A3A96" w:rsidRDefault="002A3A96" w:rsidP="002A3A96">
      <w:pPr>
        <w:pStyle w:val="Tekstprzypisudolnego"/>
        <w:rPr>
          <w:sz w:val="22"/>
          <w:szCs w:val="22"/>
          <w:lang w:val="pl-PL"/>
        </w:rPr>
      </w:pPr>
    </w:p>
    <w:p w:rsidR="002A3A96" w:rsidRDefault="002A3A96" w:rsidP="002A3A96">
      <w:pPr>
        <w:widowControl w:val="0"/>
        <w:tabs>
          <w:tab w:val="left" w:pos="0"/>
        </w:tabs>
        <w:jc w:val="both"/>
        <w:rPr>
          <w:sz w:val="22"/>
          <w:szCs w:val="22"/>
          <w:lang w:val="pl-PL"/>
        </w:rPr>
      </w:pPr>
      <w:r>
        <w:rPr>
          <w:sz w:val="22"/>
          <w:szCs w:val="22"/>
          <w:lang w:val="pl-PL"/>
        </w:rPr>
        <w:tab/>
        <w:t>Tarcza znaku powinna być wykonana z :</w:t>
      </w:r>
    </w:p>
    <w:p w:rsidR="002A3A96" w:rsidRDefault="002A3A96" w:rsidP="002A3A96">
      <w:pPr>
        <w:pStyle w:val="Wypunktowanie"/>
        <w:numPr>
          <w:ilvl w:val="0"/>
          <w:numId w:val="4"/>
        </w:numPr>
        <w:tabs>
          <w:tab w:val="left" w:pos="-2835"/>
          <w:tab w:val="left" w:pos="284"/>
        </w:tabs>
        <w:jc w:val="both"/>
        <w:rPr>
          <w:sz w:val="22"/>
          <w:szCs w:val="22"/>
          <w:lang w:val="pl-PL"/>
        </w:rPr>
      </w:pPr>
      <w:r>
        <w:rPr>
          <w:sz w:val="22"/>
          <w:szCs w:val="22"/>
          <w:lang w:val="pl-PL"/>
        </w:rPr>
        <w:t xml:space="preserve">blachy ocynkowanej ogniowo o grubości min. 1,25 mm wg PN-EN 10327:2005(U) [14] lub PN-EN 10292:2003/A1:2004/A1:2005(U) [13], </w:t>
      </w:r>
    </w:p>
    <w:p w:rsidR="002A3A96" w:rsidRDefault="002A3A96" w:rsidP="002A3A96">
      <w:pPr>
        <w:pStyle w:val="Wypunktowanie"/>
        <w:numPr>
          <w:ilvl w:val="0"/>
          <w:numId w:val="4"/>
        </w:numPr>
        <w:tabs>
          <w:tab w:val="left" w:pos="-2694"/>
        </w:tabs>
        <w:jc w:val="both"/>
        <w:rPr>
          <w:sz w:val="22"/>
          <w:szCs w:val="22"/>
          <w:lang w:val="pl-PL"/>
        </w:rPr>
      </w:pPr>
      <w:r>
        <w:rPr>
          <w:sz w:val="22"/>
          <w:szCs w:val="22"/>
          <w:lang w:val="pl-PL"/>
        </w:rPr>
        <w:t>blachy aluminiowej o grubości min. 1,5 m wg PN-EN 485-4:1997 [10],</w:t>
      </w:r>
    </w:p>
    <w:p w:rsidR="002A3A96" w:rsidRDefault="002A3A96" w:rsidP="002A3A96">
      <w:pPr>
        <w:pStyle w:val="Wypunktowanie"/>
        <w:numPr>
          <w:ilvl w:val="0"/>
          <w:numId w:val="4"/>
        </w:numPr>
        <w:tabs>
          <w:tab w:val="left" w:pos="0"/>
          <w:tab w:val="left" w:pos="284"/>
        </w:tabs>
        <w:jc w:val="both"/>
        <w:rPr>
          <w:sz w:val="22"/>
          <w:szCs w:val="22"/>
          <w:lang w:val="pl-PL"/>
        </w:rPr>
      </w:pPr>
      <w:r>
        <w:rPr>
          <w:sz w:val="22"/>
          <w:szCs w:val="22"/>
          <w:lang w:val="pl-PL"/>
        </w:rPr>
        <w:t>innych materiałów, np. tworzyw syntetycznych, pod warunkiem uzyskania przez producenta aprobaty technicznej.</w:t>
      </w:r>
    </w:p>
    <w:p w:rsidR="002A3A96" w:rsidRDefault="002A3A96" w:rsidP="002A3A96">
      <w:pPr>
        <w:widowControl w:val="0"/>
        <w:tabs>
          <w:tab w:val="left" w:pos="0"/>
        </w:tabs>
        <w:jc w:val="both"/>
        <w:rPr>
          <w:sz w:val="22"/>
          <w:szCs w:val="22"/>
          <w:lang w:val="pl-PL"/>
        </w:rPr>
      </w:pPr>
      <w:r>
        <w:rPr>
          <w:sz w:val="22"/>
          <w:szCs w:val="22"/>
          <w:lang w:val="pl-PL"/>
        </w:rPr>
        <w:tab/>
        <w:t>Tarcza tablicy o powierzchni &gt; 1 m</w:t>
      </w:r>
      <w:r>
        <w:rPr>
          <w:sz w:val="22"/>
          <w:szCs w:val="22"/>
          <w:vertAlign w:val="superscript"/>
          <w:lang w:val="pl-PL"/>
        </w:rPr>
        <w:t>2</w:t>
      </w:r>
      <w:r>
        <w:rPr>
          <w:sz w:val="22"/>
          <w:szCs w:val="22"/>
          <w:lang w:val="pl-PL"/>
        </w:rPr>
        <w:t xml:space="preserve"> powinna być wykonana z :</w:t>
      </w:r>
    </w:p>
    <w:p w:rsidR="002A3A96" w:rsidRDefault="002A3A96" w:rsidP="002A3A96">
      <w:pPr>
        <w:pStyle w:val="Wypunktowanie"/>
        <w:numPr>
          <w:ilvl w:val="0"/>
          <w:numId w:val="4"/>
        </w:numPr>
        <w:tabs>
          <w:tab w:val="left" w:pos="284"/>
          <w:tab w:val="left" w:pos="426"/>
        </w:tabs>
        <w:jc w:val="both"/>
        <w:rPr>
          <w:sz w:val="22"/>
          <w:szCs w:val="22"/>
          <w:lang w:val="pl-PL"/>
        </w:rPr>
      </w:pPr>
      <w:r>
        <w:rPr>
          <w:sz w:val="22"/>
          <w:szCs w:val="22"/>
          <w:lang w:val="pl-PL"/>
        </w:rPr>
        <w:t>blachy ocynkowanej ogniowo o grubości min. 1,5 mm wg PN-EN 10327:2005 (U) [14] lub PN-EN 10292:2003/ A1:2004/A1:2005(U) [13] lub z</w:t>
      </w:r>
    </w:p>
    <w:p w:rsidR="002A3A96" w:rsidRDefault="002A3A96" w:rsidP="002A3A96">
      <w:pPr>
        <w:pStyle w:val="Wypunktowanie"/>
        <w:numPr>
          <w:ilvl w:val="0"/>
          <w:numId w:val="4"/>
        </w:numPr>
        <w:tabs>
          <w:tab w:val="left" w:pos="0"/>
          <w:tab w:val="left" w:pos="426"/>
        </w:tabs>
        <w:jc w:val="both"/>
        <w:rPr>
          <w:sz w:val="22"/>
          <w:szCs w:val="22"/>
          <w:lang w:val="pl-PL"/>
        </w:rPr>
      </w:pPr>
      <w:r>
        <w:rPr>
          <w:sz w:val="22"/>
          <w:szCs w:val="22"/>
          <w:lang w:val="pl-PL"/>
        </w:rPr>
        <w:t>blachy aluminiowej o grubości min. 2 mm wg PN-EN 485-4:1997 [10].</w:t>
      </w:r>
    </w:p>
    <w:p w:rsidR="002A3A96" w:rsidRDefault="002A3A96" w:rsidP="002A3A96">
      <w:pPr>
        <w:pStyle w:val="Wypunktowanie"/>
        <w:tabs>
          <w:tab w:val="left" w:pos="0"/>
        </w:tabs>
        <w:ind w:left="0" w:firstLine="709"/>
        <w:jc w:val="both"/>
        <w:rPr>
          <w:sz w:val="22"/>
          <w:szCs w:val="22"/>
          <w:lang w:val="pl-PL"/>
        </w:rPr>
      </w:pPr>
      <w:r>
        <w:rPr>
          <w:sz w:val="22"/>
          <w:szCs w:val="22"/>
          <w:lang w:val="pl-PL"/>
        </w:rPr>
        <w:t xml:space="preserve">Grubość warstwy powłoki cynkowej na blasze stalowej ocynkowanej ogniowo nie może być mniejsza niż 28 </w:t>
      </w:r>
      <w:r>
        <w:rPr>
          <w:rFonts w:ascii="Symbol" w:hAnsi="Symbol"/>
          <w:sz w:val="22"/>
          <w:szCs w:val="22"/>
        </w:rPr>
        <w:t></w:t>
      </w:r>
      <w:r>
        <w:rPr>
          <w:sz w:val="22"/>
          <w:szCs w:val="22"/>
          <w:lang w:val="pl-PL"/>
        </w:rPr>
        <w:t>m (200 g Zn/m</w:t>
      </w:r>
      <w:r>
        <w:rPr>
          <w:sz w:val="22"/>
          <w:szCs w:val="22"/>
          <w:vertAlign w:val="superscript"/>
          <w:lang w:val="pl-PL"/>
        </w:rPr>
        <w:t>2</w:t>
      </w:r>
      <w:r>
        <w:rPr>
          <w:sz w:val="22"/>
          <w:szCs w:val="22"/>
          <w:lang w:val="pl-PL"/>
        </w:rPr>
        <w:t>).</w:t>
      </w:r>
    </w:p>
    <w:p w:rsidR="002A3A96" w:rsidRDefault="002A3A96" w:rsidP="002A3A96">
      <w:pPr>
        <w:tabs>
          <w:tab w:val="left" w:pos="0"/>
        </w:tabs>
        <w:ind w:firstLine="709"/>
        <w:jc w:val="both"/>
        <w:rPr>
          <w:sz w:val="22"/>
          <w:szCs w:val="22"/>
          <w:lang w:val="pl-PL"/>
        </w:rPr>
      </w:pPr>
      <w:r>
        <w:rPr>
          <w:sz w:val="22"/>
          <w:szCs w:val="22"/>
          <w:lang w:val="pl-PL"/>
        </w:rPr>
        <w:t>Znaki i tablice powinny spełniać następujące wymagania podane w tablicy 1.</w:t>
      </w:r>
    </w:p>
    <w:p w:rsidR="002A3A96" w:rsidRDefault="002A3A96" w:rsidP="002A3A96">
      <w:pPr>
        <w:pageBreakBefore/>
        <w:spacing w:before="120" w:after="120"/>
        <w:jc w:val="both"/>
        <w:rPr>
          <w:sz w:val="22"/>
          <w:szCs w:val="22"/>
          <w:lang w:val="pl-PL"/>
        </w:rPr>
      </w:pPr>
      <w:r>
        <w:rPr>
          <w:sz w:val="22"/>
          <w:szCs w:val="22"/>
          <w:lang w:val="pl-PL"/>
        </w:rPr>
        <w:t>Tablica 1.Wymagania dla znaków i tarcz znaków drogowych</w:t>
      </w:r>
    </w:p>
    <w:tbl>
      <w:tblPr>
        <w:tblW w:w="0" w:type="auto"/>
        <w:tblInd w:w="-32" w:type="dxa"/>
        <w:tblLayout w:type="fixed"/>
        <w:tblCellMar>
          <w:left w:w="70" w:type="dxa"/>
          <w:right w:w="70" w:type="dxa"/>
        </w:tblCellMar>
        <w:tblLook w:val="0000" w:firstRow="0" w:lastRow="0" w:firstColumn="0" w:lastColumn="0" w:noHBand="0" w:noVBand="0"/>
      </w:tblPr>
      <w:tblGrid>
        <w:gridCol w:w="2026"/>
        <w:gridCol w:w="1413"/>
        <w:gridCol w:w="2248"/>
        <w:gridCol w:w="1870"/>
      </w:tblGrid>
      <w:tr w:rsidR="002A3A96" w:rsidTr="007015AD">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Parametr</w:t>
            </w:r>
            <w:proofErr w:type="spellEnd"/>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Jednostka</w:t>
            </w:r>
            <w:proofErr w:type="spellEnd"/>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Wymaganie</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ind w:firstLine="385"/>
              <w:jc w:val="both"/>
              <w:rPr>
                <w:bCs/>
                <w:sz w:val="22"/>
                <w:szCs w:val="22"/>
              </w:rPr>
            </w:pPr>
            <w:proofErr w:type="spellStart"/>
            <w:r>
              <w:rPr>
                <w:bCs/>
                <w:sz w:val="22"/>
                <w:szCs w:val="22"/>
              </w:rPr>
              <w:t>Klasa</w:t>
            </w:r>
            <w:proofErr w:type="spellEnd"/>
            <w:r>
              <w:rPr>
                <w:bCs/>
                <w:sz w:val="22"/>
                <w:szCs w:val="22"/>
              </w:rPr>
              <w:t xml:space="preserve"> </w:t>
            </w:r>
            <w:proofErr w:type="spellStart"/>
            <w:r>
              <w:rPr>
                <w:bCs/>
                <w:sz w:val="22"/>
                <w:szCs w:val="22"/>
              </w:rPr>
              <w:t>wg</w:t>
            </w:r>
            <w:proofErr w:type="spellEnd"/>
          </w:p>
          <w:p w:rsidR="002A3A96" w:rsidRDefault="002A3A96" w:rsidP="007015AD">
            <w:pPr>
              <w:overflowPunct w:val="0"/>
              <w:autoSpaceDE w:val="0"/>
              <w:jc w:val="both"/>
              <w:rPr>
                <w:bCs/>
                <w:sz w:val="22"/>
                <w:szCs w:val="22"/>
              </w:rPr>
            </w:pPr>
            <w:r>
              <w:rPr>
                <w:bCs/>
                <w:sz w:val="22"/>
                <w:szCs w:val="22"/>
              </w:rPr>
              <w:t>PN-EN 12899-1: 2005 [16]</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vertAlign w:val="superscript"/>
              </w:rPr>
            </w:pPr>
            <w:proofErr w:type="spellStart"/>
            <w:r>
              <w:rPr>
                <w:sz w:val="22"/>
                <w:szCs w:val="22"/>
              </w:rPr>
              <w:t>kN</w:t>
            </w:r>
            <w:proofErr w:type="spellEnd"/>
            <w:r>
              <w:rPr>
                <w:sz w:val="22"/>
                <w:szCs w:val="22"/>
              </w:rPr>
              <w:t xml:space="preserve">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Wytrzymałość</w:t>
            </w:r>
            <w:proofErr w:type="spellEnd"/>
            <w:r>
              <w:rPr>
                <w:sz w:val="22"/>
                <w:szCs w:val="22"/>
              </w:rPr>
              <w:t xml:space="preserve"> na </w:t>
            </w:r>
            <w:proofErr w:type="spellStart"/>
            <w:r>
              <w:rPr>
                <w:sz w:val="22"/>
                <w:szCs w:val="22"/>
              </w:rPr>
              <w:t>obciążenie</w:t>
            </w:r>
            <w:proofErr w:type="spellEnd"/>
            <w:r>
              <w:rPr>
                <w:sz w:val="22"/>
                <w:szCs w:val="22"/>
              </w:rPr>
              <w:t xml:space="preserve"> </w:t>
            </w:r>
            <w:proofErr w:type="spellStart"/>
            <w:r>
              <w:rPr>
                <w:sz w:val="22"/>
                <w:szCs w:val="22"/>
              </w:rPr>
              <w:t>skupione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kN</w:t>
            </w:r>
            <w:proofErr w:type="spellEnd"/>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zginające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TDB4</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skrętne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pStyle w:val="Numerowanie"/>
              <w:snapToGrid w:val="0"/>
              <w:jc w:val="both"/>
              <w:rPr>
                <w:sz w:val="22"/>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snapToGrid w:val="0"/>
              <w:jc w:val="both"/>
              <w:rPr>
                <w:sz w:val="22"/>
                <w:szCs w:val="22"/>
              </w:rPr>
            </w:pPr>
            <w:r>
              <w:rPr>
                <w:rFonts w:ascii="Symbol" w:hAnsi="Symbol"/>
                <w:sz w:val="22"/>
                <w:szCs w:val="22"/>
              </w:rPr>
              <w:t></w:t>
            </w:r>
            <w:r>
              <w:rPr>
                <w:sz w:val="22"/>
                <w:szCs w:val="22"/>
              </w:rPr>
              <w:t xml:space="preserve"> 0,02</w:t>
            </w:r>
          </w:p>
          <w:p w:rsidR="002A3A96" w:rsidRDefault="002A3A96" w:rsidP="007015AD">
            <w:pPr>
              <w:jc w:val="both"/>
              <w:rPr>
                <w:sz w:val="22"/>
                <w:szCs w:val="22"/>
              </w:rPr>
            </w:pPr>
            <w:r>
              <w:rPr>
                <w:rFonts w:ascii="Symbol" w:hAnsi="Symbol"/>
                <w:sz w:val="22"/>
                <w:szCs w:val="22"/>
              </w:rPr>
              <w:t></w:t>
            </w:r>
            <w:r>
              <w:rPr>
                <w:sz w:val="22"/>
                <w:szCs w:val="22"/>
              </w:rPr>
              <w:t xml:space="preserve"> 0,11</w:t>
            </w:r>
          </w:p>
          <w:p w:rsidR="002A3A96" w:rsidRDefault="002A3A96" w:rsidP="007015AD">
            <w:pPr>
              <w:jc w:val="both"/>
              <w:rPr>
                <w:sz w:val="22"/>
                <w:szCs w:val="22"/>
              </w:rPr>
            </w:pPr>
            <w:r>
              <w:rPr>
                <w:rFonts w:ascii="Symbol" w:hAnsi="Symbol"/>
                <w:sz w:val="22"/>
                <w:szCs w:val="22"/>
              </w:rPr>
              <w:t></w:t>
            </w:r>
            <w:r>
              <w:rPr>
                <w:sz w:val="22"/>
                <w:szCs w:val="22"/>
              </w:rPr>
              <w:t xml:space="preserve"> 0,57</w:t>
            </w:r>
          </w:p>
          <w:p w:rsidR="002A3A96" w:rsidRDefault="002A3A96" w:rsidP="007015AD">
            <w:pPr>
              <w:overflowPunct w:val="0"/>
              <w:autoSpaceDE w:val="0"/>
              <w:jc w:val="both"/>
              <w:rPr>
                <w:sz w:val="22"/>
                <w:szCs w:val="22"/>
              </w:rPr>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snapToGrid w:val="0"/>
              <w:jc w:val="both"/>
              <w:rPr>
                <w:sz w:val="22"/>
                <w:szCs w:val="22"/>
              </w:rPr>
            </w:pPr>
            <w:r>
              <w:rPr>
                <w:sz w:val="22"/>
                <w:szCs w:val="22"/>
              </w:rPr>
              <w:t>TDT1</w:t>
            </w:r>
          </w:p>
          <w:p w:rsidR="002A3A96" w:rsidRDefault="002A3A96" w:rsidP="007015AD">
            <w:pPr>
              <w:jc w:val="both"/>
              <w:rPr>
                <w:sz w:val="22"/>
                <w:szCs w:val="22"/>
              </w:rPr>
            </w:pPr>
            <w:r>
              <w:rPr>
                <w:sz w:val="22"/>
                <w:szCs w:val="22"/>
              </w:rPr>
              <w:t>TDT3</w:t>
            </w:r>
          </w:p>
          <w:p w:rsidR="002A3A96" w:rsidRDefault="002A3A96" w:rsidP="007015AD">
            <w:pPr>
              <w:jc w:val="both"/>
              <w:rPr>
                <w:sz w:val="22"/>
                <w:szCs w:val="22"/>
              </w:rPr>
            </w:pPr>
            <w:r>
              <w:rPr>
                <w:sz w:val="22"/>
                <w:szCs w:val="22"/>
              </w:rPr>
              <w:t>TDT5</w:t>
            </w:r>
          </w:p>
          <w:p w:rsidR="002A3A96" w:rsidRDefault="002A3A96" w:rsidP="007015AD">
            <w:pPr>
              <w:overflowPunct w:val="0"/>
              <w:autoSpaceDE w:val="0"/>
              <w:jc w:val="both"/>
              <w:rPr>
                <w:sz w:val="22"/>
                <w:szCs w:val="22"/>
              </w:rPr>
            </w:pPr>
            <w:r>
              <w:rPr>
                <w:sz w:val="22"/>
                <w:szCs w:val="22"/>
              </w:rPr>
              <w:t>TDT6</w:t>
            </w:r>
            <w:r>
              <w:rPr>
                <w:sz w:val="22"/>
                <w:szCs w:val="22"/>
              </w:rPr>
              <w:tab/>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Odkształcenie</w:t>
            </w:r>
            <w:proofErr w:type="spellEnd"/>
            <w:r>
              <w:rPr>
                <w:sz w:val="22"/>
                <w:szCs w:val="22"/>
              </w:rPr>
              <w:t xml:space="preserve"> </w:t>
            </w:r>
            <w:proofErr w:type="spellStart"/>
            <w:r>
              <w:rPr>
                <w:sz w:val="22"/>
                <w:szCs w:val="22"/>
              </w:rPr>
              <w:t>trwałe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20 % </w:t>
            </w:r>
            <w:proofErr w:type="spellStart"/>
            <w:r>
              <w:rPr>
                <w:sz w:val="22"/>
                <w:szCs w:val="22"/>
              </w:rPr>
              <w:t>odkształcenia</w:t>
            </w:r>
            <w:proofErr w:type="spellEnd"/>
            <w:r>
              <w:rPr>
                <w:sz w:val="22"/>
                <w:szCs w:val="22"/>
              </w:rPr>
              <w:t xml:space="preserve"> </w:t>
            </w:r>
            <w:proofErr w:type="spellStart"/>
            <w:r>
              <w:rPr>
                <w:sz w:val="22"/>
                <w:szCs w:val="22"/>
              </w:rPr>
              <w:t>chwilowego</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Rodzaj</w:t>
            </w:r>
            <w:proofErr w:type="spellEnd"/>
            <w:r>
              <w:rPr>
                <w:sz w:val="22"/>
                <w:szCs w:val="22"/>
              </w:rPr>
              <w:t xml:space="preserve"> </w:t>
            </w:r>
            <w:proofErr w:type="spellStart"/>
            <w:r>
              <w:rPr>
                <w:sz w:val="22"/>
                <w:szCs w:val="22"/>
              </w:rPr>
              <w:t>krawędzi</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E2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Przewiercanie</w:t>
            </w:r>
            <w:proofErr w:type="spellEnd"/>
            <w:r>
              <w:rPr>
                <w:sz w:val="22"/>
                <w:szCs w:val="22"/>
              </w:rPr>
              <w:t xml:space="preserve"> </w:t>
            </w:r>
            <w:proofErr w:type="spellStart"/>
            <w:r>
              <w:rPr>
                <w:sz w:val="22"/>
                <w:szCs w:val="22"/>
              </w:rPr>
              <w:t>lica</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P3</w:t>
            </w:r>
          </w:p>
        </w:tc>
      </w:tr>
      <w:tr w:rsidR="002A3A96" w:rsidRPr="00D24C93" w:rsidTr="007015AD">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Default="002A3A96" w:rsidP="002A3A96">
      <w:pPr>
        <w:ind w:firstLine="709"/>
        <w:jc w:val="both"/>
        <w:rPr>
          <w:sz w:val="22"/>
          <w:szCs w:val="22"/>
          <w:lang w:val="pl-PL"/>
        </w:rPr>
      </w:pPr>
      <w:r>
        <w:rPr>
          <w:sz w:val="22"/>
          <w:szCs w:val="22"/>
          <w:lang w:val="pl-PL"/>
        </w:rPr>
        <w:t xml:space="preserve">Przyjęto zgodnie z tablicą 1, że przy sile naporu wiatru równej 0,6 </w:t>
      </w:r>
      <w:proofErr w:type="spellStart"/>
      <w:r>
        <w:rPr>
          <w:sz w:val="22"/>
          <w:szCs w:val="22"/>
          <w:lang w:val="pl-PL"/>
        </w:rPr>
        <w:t>kN</w:t>
      </w:r>
      <w:proofErr w:type="spellEnd"/>
      <w:r>
        <w:rPr>
          <w:sz w:val="22"/>
          <w:szCs w:val="22"/>
          <w:lang w:val="pl-PL"/>
        </w:rPr>
        <w:t xml:space="preserve"> (klasa WL2), chwilowe odkształcenie zginające, zarówno znak, jak i samą tarczę znaku nie może być większe niż 25 mm/m (klasa TDB4).</w:t>
      </w:r>
    </w:p>
    <w:p w:rsidR="002A3A96" w:rsidRDefault="002A3A96" w:rsidP="002A3A96">
      <w:pPr>
        <w:spacing w:before="120" w:after="120"/>
        <w:jc w:val="both"/>
        <w:rPr>
          <w:sz w:val="22"/>
          <w:szCs w:val="22"/>
          <w:lang w:val="pl-PL"/>
        </w:rPr>
      </w:pPr>
      <w:r>
        <w:rPr>
          <w:b/>
          <w:sz w:val="22"/>
          <w:szCs w:val="22"/>
          <w:lang w:val="pl-PL"/>
        </w:rPr>
        <w:t xml:space="preserve">2.5.4. </w:t>
      </w:r>
      <w:r>
        <w:rPr>
          <w:sz w:val="22"/>
          <w:szCs w:val="22"/>
          <w:lang w:val="pl-PL"/>
        </w:rPr>
        <w:t>Warunki wykonania tarczy znaku</w:t>
      </w:r>
    </w:p>
    <w:p w:rsidR="002A3A96" w:rsidRDefault="002A3A96" w:rsidP="002A3A96">
      <w:pPr>
        <w:ind w:firstLine="709"/>
        <w:jc w:val="both"/>
        <w:rPr>
          <w:sz w:val="22"/>
          <w:szCs w:val="22"/>
          <w:lang w:val="pl-PL"/>
        </w:rPr>
      </w:pPr>
      <w:r>
        <w:rPr>
          <w:sz w:val="22"/>
          <w:szCs w:val="22"/>
          <w:lang w:val="pl-PL"/>
        </w:rPr>
        <w:t>Tarcze znaków powinny spełniać także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Default="002A3A96" w:rsidP="002A3A96">
      <w:pPr>
        <w:numPr>
          <w:ilvl w:val="0"/>
          <w:numId w:val="11"/>
        </w:numPr>
        <w:tabs>
          <w:tab w:val="left" w:pos="0"/>
        </w:tabs>
        <w:overflowPunct w:val="0"/>
        <w:autoSpaceDE w:val="0"/>
        <w:jc w:val="both"/>
        <w:rPr>
          <w:sz w:val="22"/>
          <w:szCs w:val="22"/>
        </w:rPr>
      </w:pPr>
      <w:r>
        <w:rPr>
          <w:sz w:val="22"/>
          <w:szCs w:val="22"/>
          <w:lang w:val="pl-PL"/>
        </w:rPr>
        <w:t xml:space="preserve">powierzchnia czołowa tarczy znaku powinna być równa – bez wgięć, pofałdowań i otworów montażowych. </w:t>
      </w:r>
      <w:proofErr w:type="spellStart"/>
      <w:r>
        <w:rPr>
          <w:sz w:val="22"/>
          <w:szCs w:val="22"/>
        </w:rPr>
        <w:t>Dopuszczalna</w:t>
      </w:r>
      <w:proofErr w:type="spellEnd"/>
      <w:r>
        <w:rPr>
          <w:sz w:val="22"/>
          <w:szCs w:val="22"/>
        </w:rPr>
        <w:t xml:space="preserve"> </w:t>
      </w:r>
      <w:proofErr w:type="spellStart"/>
      <w:r>
        <w:rPr>
          <w:sz w:val="22"/>
          <w:szCs w:val="22"/>
        </w:rPr>
        <w:t>nierówność</w:t>
      </w:r>
      <w:proofErr w:type="spellEnd"/>
      <w:r>
        <w:rPr>
          <w:sz w:val="22"/>
          <w:szCs w:val="22"/>
        </w:rPr>
        <w:t xml:space="preserve"> </w:t>
      </w:r>
      <w:proofErr w:type="spellStart"/>
      <w:r>
        <w:rPr>
          <w:sz w:val="22"/>
          <w:szCs w:val="22"/>
        </w:rPr>
        <w:t>wynosi</w:t>
      </w:r>
      <w:proofErr w:type="spellEnd"/>
      <w:r>
        <w:rPr>
          <w:sz w:val="22"/>
          <w:szCs w:val="22"/>
        </w:rPr>
        <w:t xml:space="preserve"> 1 mm/m,</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[4] oraz PN-76/C-81521 [1] w zakresie odporności na działanie mgły solnej oraz wody. </w:t>
      </w:r>
    </w:p>
    <w:p w:rsidR="002A3A96" w:rsidRDefault="002A3A96" w:rsidP="002A3A96">
      <w:pPr>
        <w:ind w:firstLine="709"/>
        <w:jc w:val="both"/>
        <w:rPr>
          <w:sz w:val="22"/>
          <w:szCs w:val="22"/>
          <w:lang w:val="pl-PL"/>
        </w:rPr>
      </w:pPr>
      <w:r>
        <w:rPr>
          <w:sz w:val="22"/>
          <w:szCs w:val="22"/>
          <w:lang w:val="pl-PL"/>
        </w:rPr>
        <w:t>Tarcze znaków i tablic o powierzchni &gt; 1 m</w:t>
      </w:r>
      <w:r>
        <w:rPr>
          <w:sz w:val="22"/>
          <w:szCs w:val="22"/>
          <w:vertAlign w:val="superscript"/>
          <w:lang w:val="pl-PL"/>
        </w:rPr>
        <w:t xml:space="preserve">2 </w:t>
      </w:r>
      <w:r>
        <w:rPr>
          <w:sz w:val="22"/>
          <w:szCs w:val="22"/>
          <w:lang w:val="pl-PL"/>
        </w:rPr>
        <w:t>powinny spełniać dodatkowo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2.6. Znaki odblaskowe</w:t>
      </w:r>
    </w:p>
    <w:p w:rsidR="002A3A96" w:rsidRDefault="002A3A96" w:rsidP="002A3A96">
      <w:pPr>
        <w:jc w:val="both"/>
        <w:rPr>
          <w:sz w:val="22"/>
          <w:szCs w:val="22"/>
          <w:lang w:val="pl-PL"/>
        </w:rPr>
      </w:pPr>
      <w:r>
        <w:rPr>
          <w:b/>
          <w:sz w:val="22"/>
          <w:szCs w:val="22"/>
          <w:lang w:val="pl-PL"/>
        </w:rPr>
        <w:t xml:space="preserve">2.6.1. </w:t>
      </w:r>
      <w:r>
        <w:rPr>
          <w:sz w:val="22"/>
          <w:szCs w:val="22"/>
          <w:lang w:val="pl-PL"/>
        </w:rPr>
        <w:t>Wymagania dotyczące powierzchni odblaskowej</w:t>
      </w:r>
    </w:p>
    <w:p w:rsidR="002A3A96" w:rsidRDefault="002A3A96" w:rsidP="002A3A96">
      <w:pPr>
        <w:spacing w:before="120"/>
        <w:jc w:val="both"/>
        <w:rPr>
          <w:sz w:val="22"/>
          <w:szCs w:val="22"/>
          <w:lang w:val="pl-PL"/>
        </w:rPr>
      </w:pPr>
      <w:r>
        <w:rPr>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Default="002A3A96" w:rsidP="002A3A96">
      <w:pPr>
        <w:jc w:val="both"/>
        <w:rPr>
          <w:sz w:val="22"/>
          <w:szCs w:val="22"/>
          <w:lang w:val="pl-PL"/>
        </w:rPr>
      </w:pPr>
      <w:r>
        <w:rPr>
          <w:sz w:val="22"/>
          <w:szCs w:val="22"/>
          <w:lang w:val="pl-PL"/>
        </w:rPr>
        <w:tab/>
        <w:t>Folia odblaskowa (odbijająca powrotnie) powinna spełniać wymagania określone w aprobacie technicznej .</w:t>
      </w:r>
    </w:p>
    <w:p w:rsidR="002A3A96" w:rsidRDefault="002A3A96" w:rsidP="002A3A96">
      <w:pPr>
        <w:widowControl w:val="0"/>
        <w:ind w:firstLine="709"/>
        <w:jc w:val="both"/>
        <w:rPr>
          <w:sz w:val="22"/>
          <w:szCs w:val="22"/>
          <w:lang w:val="pl-PL"/>
        </w:rPr>
      </w:pPr>
      <w:r>
        <w:rPr>
          <w:sz w:val="22"/>
          <w:szCs w:val="22"/>
          <w:lang w:val="pl-PL"/>
        </w:rPr>
        <w:t>Lico znaku powinno być wykonane z:</w:t>
      </w:r>
    </w:p>
    <w:p w:rsidR="002A3A96" w:rsidRDefault="002A3A96" w:rsidP="002A3A96">
      <w:pPr>
        <w:widowControl w:val="0"/>
        <w:numPr>
          <w:ilvl w:val="0"/>
          <w:numId w:val="8"/>
        </w:numPr>
        <w:overflowPunct w:val="0"/>
        <w:autoSpaceDE w:val="0"/>
        <w:jc w:val="both"/>
        <w:rPr>
          <w:sz w:val="22"/>
          <w:szCs w:val="22"/>
          <w:lang w:val="pl-PL"/>
        </w:rPr>
      </w:pPr>
      <w:r>
        <w:rPr>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Default="002A3A96" w:rsidP="002A3A96">
      <w:pPr>
        <w:pStyle w:val="Tekstpodstawowywcity31"/>
        <w:widowControl w:val="0"/>
        <w:numPr>
          <w:ilvl w:val="0"/>
          <w:numId w:val="8"/>
        </w:numPr>
        <w:rPr>
          <w:sz w:val="22"/>
          <w:szCs w:val="22"/>
          <w:lang w:val="pl-PL"/>
        </w:rPr>
      </w:pPr>
      <w:r>
        <w:rPr>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Default="002A3A96" w:rsidP="002A3A96">
      <w:pPr>
        <w:pStyle w:val="Tekstpodstawowywcity31"/>
        <w:widowControl w:val="0"/>
        <w:numPr>
          <w:ilvl w:val="0"/>
          <w:numId w:val="8"/>
        </w:numPr>
        <w:rPr>
          <w:sz w:val="22"/>
          <w:szCs w:val="22"/>
          <w:lang w:val="pl-PL"/>
        </w:rPr>
      </w:pPr>
      <w:r>
        <w:rPr>
          <w:sz w:val="22"/>
          <w:szCs w:val="22"/>
          <w:lang w:val="pl-PL"/>
        </w:rPr>
        <w:t>dopuszcza się wycinanie kształtów z folii 2 i 3 typu pod warunkiem zabezpieczenia ich krawędzi lakierem zalecanym przez producenta folii,</w:t>
      </w:r>
    </w:p>
    <w:p w:rsidR="002A3A96" w:rsidRDefault="002A3A96" w:rsidP="002A3A96">
      <w:pPr>
        <w:pStyle w:val="Nagwek"/>
        <w:numPr>
          <w:ilvl w:val="0"/>
          <w:numId w:val="8"/>
        </w:numPr>
        <w:tabs>
          <w:tab w:val="left" w:pos="709"/>
        </w:tabs>
        <w:overflowPunct w:val="0"/>
        <w:autoSpaceDE w:val="0"/>
        <w:jc w:val="both"/>
        <w:rPr>
          <w:sz w:val="22"/>
          <w:szCs w:val="22"/>
        </w:rPr>
      </w:pPr>
      <w:r>
        <w:rPr>
          <w:sz w:val="22"/>
          <w:szCs w:val="22"/>
        </w:rPr>
        <w:t>nie dopuszcza się stosowania folii o okresie trwałości poniżej 7 lat do znaków stałych,</w:t>
      </w:r>
    </w:p>
    <w:p w:rsidR="002A3A96" w:rsidRDefault="002A3A96" w:rsidP="002A3A96">
      <w:pPr>
        <w:numPr>
          <w:ilvl w:val="0"/>
          <w:numId w:val="8"/>
        </w:numPr>
        <w:overflowPunct w:val="0"/>
        <w:autoSpaceDE w:val="0"/>
        <w:jc w:val="both"/>
        <w:rPr>
          <w:sz w:val="22"/>
          <w:szCs w:val="22"/>
          <w:lang w:val="pl-PL"/>
        </w:rPr>
      </w:pPr>
      <w:r>
        <w:rPr>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Default="002A3A96" w:rsidP="002A3A96">
      <w:pPr>
        <w:ind w:firstLine="709"/>
        <w:jc w:val="both"/>
        <w:rPr>
          <w:sz w:val="22"/>
          <w:szCs w:val="22"/>
          <w:lang w:val="pl-PL"/>
        </w:rPr>
      </w:pPr>
      <w:r>
        <w:rPr>
          <w:sz w:val="22"/>
          <w:szCs w:val="22"/>
          <w:lang w:val="pl-PL"/>
        </w:rPr>
        <w:t>Minimalna początkowa wartość współczynnika odblasku R’(cd·lx</w:t>
      </w:r>
      <w:r>
        <w:rPr>
          <w:sz w:val="22"/>
          <w:szCs w:val="22"/>
          <w:vertAlign w:val="superscript"/>
          <w:lang w:val="pl-PL"/>
        </w:rPr>
        <w:t>-1</w:t>
      </w:r>
      <w:r>
        <w:rPr>
          <w:sz w:val="22"/>
          <w:szCs w:val="22"/>
          <w:lang w:val="pl-PL"/>
        </w:rPr>
        <w:t>m</w:t>
      </w:r>
      <w:r>
        <w:rPr>
          <w:sz w:val="22"/>
          <w:szCs w:val="22"/>
          <w:vertAlign w:val="superscript"/>
          <w:lang w:val="pl-PL"/>
        </w:rPr>
        <w:t xml:space="preserve">-2 </w:t>
      </w:r>
      <w:r>
        <w:rPr>
          <w:sz w:val="22"/>
          <w:szCs w:val="22"/>
          <w:lang w:val="pl-PL"/>
        </w:rPr>
        <w:t xml:space="preserve">) znaków odblaskowych, zmierzona zgodnie z procedurą zawartą w CIE No.54 [29], używając standardowego </w:t>
      </w:r>
      <w:proofErr w:type="spellStart"/>
      <w:r>
        <w:rPr>
          <w:sz w:val="22"/>
          <w:szCs w:val="22"/>
          <w:lang w:val="pl-PL"/>
        </w:rPr>
        <w:t>iluminanta</w:t>
      </w:r>
      <w:proofErr w:type="spellEnd"/>
      <w:r>
        <w:rPr>
          <w:sz w:val="22"/>
          <w:szCs w:val="22"/>
          <w:lang w:val="pl-PL"/>
        </w:rPr>
        <w:t xml:space="preserve"> A, powinna spełniać odpowiednio wymagania podane w tablicy 2.</w:t>
      </w:r>
    </w:p>
    <w:p w:rsidR="002A3A96" w:rsidRDefault="002A3A96" w:rsidP="002A3A96">
      <w:pPr>
        <w:ind w:firstLine="709"/>
        <w:jc w:val="both"/>
        <w:rPr>
          <w:sz w:val="22"/>
          <w:szCs w:val="22"/>
          <w:lang w:val="pl-PL"/>
        </w:rPr>
      </w:pPr>
      <w:r>
        <w:rPr>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Default="002A3A96" w:rsidP="002A3A96">
      <w:pPr>
        <w:pStyle w:val="Tekstpodstawowy31"/>
        <w:ind w:firstLine="709"/>
        <w:jc w:val="both"/>
        <w:rPr>
          <w:sz w:val="22"/>
          <w:szCs w:val="22"/>
          <w:lang w:val="pl-PL"/>
        </w:rPr>
      </w:pPr>
      <w:r>
        <w:rPr>
          <w:sz w:val="22"/>
          <w:szCs w:val="22"/>
          <w:lang w:val="pl-PL"/>
        </w:rPr>
        <w:t xml:space="preserve">W przypadku oświetlenia standardowym </w:t>
      </w:r>
      <w:proofErr w:type="spellStart"/>
      <w:r>
        <w:rPr>
          <w:sz w:val="22"/>
          <w:szCs w:val="22"/>
          <w:lang w:val="pl-PL"/>
        </w:rPr>
        <w:t>iluminantem</w:t>
      </w:r>
      <w:proofErr w:type="spellEnd"/>
      <w:r>
        <w:rPr>
          <w:sz w:val="22"/>
          <w:szCs w:val="22"/>
          <w:lang w:val="pl-PL"/>
        </w:rPr>
        <w:t xml:space="preserve"> D 65 i pomiaru w geometrii 45/0 współrzędne chromatyczności i współczynnik luminancji </w:t>
      </w:r>
      <w:r>
        <w:rPr>
          <w:rFonts w:ascii="Symbol" w:hAnsi="Symbol"/>
          <w:sz w:val="22"/>
          <w:szCs w:val="22"/>
        </w:rPr>
        <w:t></w:t>
      </w:r>
      <w:r>
        <w:rPr>
          <w:sz w:val="22"/>
          <w:szCs w:val="22"/>
          <w:lang w:val="pl-PL"/>
        </w:rPr>
        <w:t xml:space="preserve"> powinny być zgodne z wymaganiami podanymi w tablicach 2 i 3.</w:t>
      </w:r>
    </w:p>
    <w:p w:rsidR="002A3A96" w:rsidRDefault="002A3A96" w:rsidP="002A3A96">
      <w:pPr>
        <w:jc w:val="both"/>
        <w:rPr>
          <w:lang w:val="pl-PL"/>
        </w:rPr>
      </w:pPr>
    </w:p>
    <w:p w:rsidR="002A3A96" w:rsidRDefault="002A3A96" w:rsidP="002A3A96">
      <w:pPr>
        <w:jc w:val="both"/>
        <w:rPr>
          <w:lang w:val="pl-PL"/>
        </w:rPr>
      </w:pPr>
    </w:p>
    <w:p w:rsidR="002A3A96" w:rsidRDefault="002A3A96" w:rsidP="002A3A96">
      <w:pPr>
        <w:pStyle w:val="Tablica"/>
        <w:tabs>
          <w:tab w:val="left" w:pos="993"/>
        </w:tabs>
        <w:spacing w:before="0" w:after="120" w:line="240" w:lineRule="auto"/>
        <w:ind w:left="993" w:hanging="993"/>
        <w:jc w:val="both"/>
        <w:rPr>
          <w:b w:val="0"/>
          <w:sz w:val="22"/>
          <w:szCs w:val="22"/>
          <w:lang w:val="pl-PL"/>
        </w:rPr>
      </w:pPr>
      <w:r>
        <w:rPr>
          <w:b w:val="0"/>
          <w:bCs/>
          <w:sz w:val="22"/>
          <w:szCs w:val="22"/>
          <w:lang w:val="pl-PL"/>
        </w:rPr>
        <w:t xml:space="preserve">Tablica 2. </w:t>
      </w:r>
      <w:r>
        <w:rPr>
          <w:b w:val="0"/>
          <w:bCs/>
          <w:sz w:val="22"/>
          <w:szCs w:val="22"/>
          <w:lang w:val="pl-PL"/>
        </w:rPr>
        <w:tab/>
        <w:t xml:space="preserve">Wymagania dla </w:t>
      </w:r>
      <w:r>
        <w:rPr>
          <w:b w:val="0"/>
          <w:sz w:val="22"/>
          <w:szCs w:val="22"/>
          <w:lang w:val="pl-PL"/>
        </w:rPr>
        <w:t xml:space="preserve">współczynnika luminancji </w:t>
      </w:r>
      <w:r>
        <w:rPr>
          <w:rFonts w:ascii="Symbol" w:hAnsi="Symbol"/>
          <w:b w:val="0"/>
          <w:sz w:val="22"/>
          <w:szCs w:val="22"/>
        </w:rPr>
        <w:t></w:t>
      </w:r>
      <w:r>
        <w:rPr>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firstRow="0" w:lastRow="0" w:firstColumn="0" w:lastColumn="0" w:noHBand="0" w:noVBand="0"/>
      </w:tblPr>
      <w:tblGrid>
        <w:gridCol w:w="567"/>
        <w:gridCol w:w="2835"/>
        <w:gridCol w:w="993"/>
        <w:gridCol w:w="1557"/>
        <w:gridCol w:w="1600"/>
      </w:tblGrid>
      <w:tr w:rsidR="002A3A96" w:rsidTr="007015AD">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Lp</w:t>
            </w:r>
            <w:proofErr w:type="spellEnd"/>
            <w:r>
              <w:rPr>
                <w:sz w:val="22"/>
                <w:szCs w:val="22"/>
              </w:rPr>
              <w:t>.</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Właściwości</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Jednostki</w:t>
            </w:r>
            <w:proofErr w:type="spellEnd"/>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Wymagania</w:t>
            </w:r>
            <w:proofErr w:type="spellEnd"/>
          </w:p>
        </w:tc>
      </w:tr>
      <w:tr w:rsidR="002A3A96" w:rsidTr="007015AD">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overflowPunct w:val="0"/>
              <w:autoSpaceDE w:val="0"/>
              <w:jc w:val="both"/>
              <w:rPr>
                <w:sz w:val="22"/>
                <w:szCs w:val="22"/>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Wypunktowanie"/>
              <w:ind w:left="0" w:firstLine="0"/>
              <w:jc w:val="both"/>
              <w:rPr>
                <w:bCs/>
                <w:sz w:val="22"/>
                <w:szCs w:val="22"/>
                <w:lang w:val="pl-PL"/>
              </w:rPr>
            </w:pPr>
            <w:r>
              <w:rPr>
                <w:bCs/>
                <w:sz w:val="22"/>
                <w:szCs w:val="22"/>
                <w:lang w:val="pl-PL"/>
              </w:rPr>
              <w:t>- niebieskiej</w:t>
            </w:r>
          </w:p>
          <w:p w:rsidR="002A3A96" w:rsidRDefault="002A3A96" w:rsidP="007015AD">
            <w:pPr>
              <w:pStyle w:val="Wypunktowanie"/>
              <w:ind w:left="0" w:firstLine="0"/>
              <w:jc w:val="both"/>
              <w:rPr>
                <w:bCs/>
                <w:sz w:val="22"/>
                <w:szCs w:val="22"/>
                <w:lang w:val="pl-PL"/>
              </w:rPr>
            </w:pPr>
            <w:r>
              <w:rPr>
                <w:bCs/>
                <w:sz w:val="22"/>
                <w:szCs w:val="22"/>
                <w:lang w:val="pl-PL"/>
              </w:rPr>
              <w:t>- brązowej</w:t>
            </w:r>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pomarańczowej</w:t>
            </w:r>
            <w:proofErr w:type="spellEnd"/>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7015AD">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niebieskiej</w:t>
            </w:r>
          </w:p>
          <w:p w:rsidR="002A3A96" w:rsidRDefault="002A3A96" w:rsidP="007015AD">
            <w:pPr>
              <w:pStyle w:val="Wypunktowanie"/>
              <w:jc w:val="both"/>
              <w:rPr>
                <w:sz w:val="22"/>
                <w:szCs w:val="22"/>
                <w:lang w:val="pl-PL"/>
              </w:rPr>
            </w:pPr>
            <w:r>
              <w:rPr>
                <w:sz w:val="22"/>
                <w:szCs w:val="22"/>
                <w:lang w:val="pl-PL"/>
              </w:rPr>
              <w:t>- brązowej</w:t>
            </w:r>
          </w:p>
          <w:p w:rsidR="002A3A96" w:rsidRDefault="002A3A96" w:rsidP="007015AD">
            <w:pPr>
              <w:pStyle w:val="Wypunktowanie"/>
              <w:jc w:val="both"/>
              <w:rPr>
                <w:sz w:val="22"/>
                <w:szCs w:val="22"/>
              </w:rPr>
            </w:pPr>
            <w:r>
              <w:rPr>
                <w:sz w:val="22"/>
                <w:szCs w:val="22"/>
              </w:rPr>
              <w:t xml:space="preserve">- </w:t>
            </w:r>
            <w:proofErr w:type="spellStart"/>
            <w:r>
              <w:rPr>
                <w:sz w:val="22"/>
                <w:szCs w:val="22"/>
              </w:rPr>
              <w:t>pomarańczowej</w:t>
            </w:r>
            <w:proofErr w:type="spellEnd"/>
          </w:p>
          <w:p w:rsidR="002A3A96" w:rsidRDefault="002A3A96" w:rsidP="007015AD">
            <w:pPr>
              <w:pStyle w:val="Wypunktowanie"/>
              <w:jc w:val="both"/>
              <w:rPr>
                <w:sz w:val="22"/>
                <w:szCs w:val="22"/>
              </w:rPr>
            </w:pPr>
            <w:r>
              <w:rPr>
                <w:sz w:val="22"/>
                <w:szCs w:val="22"/>
              </w:rPr>
              <w:t xml:space="preserve">- </w:t>
            </w:r>
            <w:proofErr w:type="spellStart"/>
            <w:r>
              <w:rPr>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Tr="007015AD">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bCs w:val="0"/>
                <w:sz w:val="22"/>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Default="002A3A96" w:rsidP="002A3A96">
      <w:pPr>
        <w:pStyle w:val="Tablica"/>
        <w:spacing w:before="240"/>
        <w:jc w:val="both"/>
        <w:rPr>
          <w:b w:val="0"/>
          <w:bCs/>
          <w:sz w:val="22"/>
          <w:szCs w:val="22"/>
          <w:lang w:val="pl-PL"/>
        </w:rPr>
      </w:pPr>
      <w:r>
        <w:rPr>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54"/>
      </w:tblGrid>
      <w:tr w:rsidR="002A3A96" w:rsidTr="007015AD">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7015AD">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4</w:t>
            </w:r>
          </w:p>
        </w:tc>
      </w:tr>
      <w:tr w:rsidR="002A3A96" w:rsidTr="007015AD">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r w:rsidR="002A3A96" w:rsidTr="007015AD">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line="182" w:lineRule="atLeast"/>
              <w:jc w:val="both"/>
              <w:rPr>
                <w:rFonts w:ascii="Calibri" w:hAnsi="Calibri" w:cs="Calibri"/>
                <w:sz w:val="22"/>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0,655</w:t>
            </w:r>
          </w:p>
        </w:tc>
      </w:tr>
      <w:tr w:rsidR="002A3A96" w:rsidTr="007015AD">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0,345</w:t>
            </w:r>
          </w:p>
        </w:tc>
      </w:tr>
      <w:tr w:rsidR="002A3A96" w:rsidTr="007015AD">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0,137</w:t>
            </w:r>
          </w:p>
        </w:tc>
      </w:tr>
      <w:tr w:rsidR="002A3A96" w:rsidTr="007015AD">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0,038</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0,026</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0,399</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0,558</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0,394</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0,570</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bl>
    <w:p w:rsidR="002A3A96" w:rsidRDefault="002A3A96" w:rsidP="002A3A96">
      <w:pPr>
        <w:spacing w:before="240" w:after="120"/>
        <w:jc w:val="both"/>
        <w:rPr>
          <w:sz w:val="22"/>
          <w:szCs w:val="22"/>
        </w:rPr>
      </w:pPr>
      <w:r>
        <w:rPr>
          <w:b/>
          <w:sz w:val="22"/>
          <w:szCs w:val="22"/>
        </w:rPr>
        <w:t xml:space="preserve">2.6.2. </w:t>
      </w:r>
      <w:proofErr w:type="spellStart"/>
      <w:r>
        <w:rPr>
          <w:sz w:val="22"/>
          <w:szCs w:val="22"/>
        </w:rPr>
        <w:t>Wymagania</w:t>
      </w:r>
      <w:proofErr w:type="spellEnd"/>
      <w:r>
        <w:rPr>
          <w:sz w:val="22"/>
          <w:szCs w:val="22"/>
        </w:rPr>
        <w:t xml:space="preserve"> </w:t>
      </w:r>
      <w:proofErr w:type="spellStart"/>
      <w:r>
        <w:rPr>
          <w:sz w:val="22"/>
          <w:szCs w:val="22"/>
        </w:rPr>
        <w:t>jakościowe</w:t>
      </w:r>
      <w:proofErr w:type="spellEnd"/>
      <w:r>
        <w:rPr>
          <w:sz w:val="22"/>
          <w:szCs w:val="22"/>
        </w:rPr>
        <w:t xml:space="preserve"> </w:t>
      </w:r>
    </w:p>
    <w:p w:rsidR="002A3A96" w:rsidRDefault="002A3A96" w:rsidP="002A3A96">
      <w:pPr>
        <w:widowControl w:val="0"/>
        <w:jc w:val="both"/>
        <w:rPr>
          <w:sz w:val="22"/>
          <w:szCs w:val="22"/>
          <w:lang w:val="pl-PL"/>
        </w:rPr>
      </w:pPr>
      <w:r>
        <w:rPr>
          <w:sz w:val="22"/>
          <w:szCs w:val="22"/>
          <w:lang w:val="pl-PL"/>
        </w:rPr>
        <w:tab/>
        <w:t xml:space="preserve">Powierzchnia licowa znaku powinna być równa, gładka, bez rozwarstwień, pęcherzy i </w:t>
      </w:r>
      <w:proofErr w:type="spellStart"/>
      <w:r>
        <w:rPr>
          <w:sz w:val="22"/>
          <w:szCs w:val="22"/>
          <w:lang w:val="pl-PL"/>
        </w:rPr>
        <w:t>odklejeń</w:t>
      </w:r>
      <w:proofErr w:type="spellEnd"/>
      <w:r>
        <w:rPr>
          <w:sz w:val="22"/>
          <w:szCs w:val="22"/>
          <w:lang w:val="pl-PL"/>
        </w:rPr>
        <w:t xml:space="preserve"> na krawędziach. Na powierzchni mogą występować w obrębie jednego pola średnio nie więcej niż 0,7 błędów na powierzchni (kurz, pęcherze) o wielkości najwyżej 1 mm. Rysy nie mają prawa wystąpić.</w:t>
      </w:r>
    </w:p>
    <w:p w:rsidR="002A3A96" w:rsidRDefault="002A3A96" w:rsidP="002A3A96">
      <w:pPr>
        <w:jc w:val="both"/>
        <w:rPr>
          <w:sz w:val="22"/>
          <w:szCs w:val="22"/>
          <w:lang w:val="pl-PL"/>
        </w:rPr>
      </w:pPr>
      <w:r>
        <w:rPr>
          <w:sz w:val="22"/>
          <w:szCs w:val="22"/>
          <w:lang w:val="pl-PL"/>
        </w:rPr>
        <w:tab/>
        <w:t>Sposób połączenia folii z powierzchnią tarczy znaku powinien uniemożliwiać jej odłączenie od tarczy bez jej zniszczenia.</w:t>
      </w:r>
    </w:p>
    <w:p w:rsidR="002A3A96" w:rsidRDefault="002A3A96" w:rsidP="002A3A96">
      <w:pPr>
        <w:jc w:val="both"/>
        <w:rPr>
          <w:sz w:val="22"/>
          <w:szCs w:val="22"/>
          <w:lang w:val="pl-PL"/>
        </w:rPr>
      </w:pPr>
      <w:r>
        <w:rPr>
          <w:sz w:val="22"/>
          <w:szCs w:val="22"/>
          <w:lang w:val="pl-PL"/>
        </w:rPr>
        <w:tab/>
        <w:t>Dokładność rysunku znaku powinna być taka, aby wady konturów znaku, które mogą powstać przy nanoszeniu farby na odblaskową powierzchnię znaku, nie były większe niż podane w p. 2.6.3.</w:t>
      </w:r>
    </w:p>
    <w:p w:rsidR="002A3A96" w:rsidRDefault="002A3A96" w:rsidP="002A3A96">
      <w:pPr>
        <w:widowControl w:val="0"/>
        <w:ind w:firstLine="709"/>
        <w:jc w:val="both"/>
        <w:rPr>
          <w:sz w:val="22"/>
          <w:szCs w:val="22"/>
          <w:lang w:val="pl-PL"/>
        </w:rPr>
      </w:pPr>
      <w:r>
        <w:rPr>
          <w:sz w:val="22"/>
          <w:szCs w:val="22"/>
          <w:lang w:val="pl-PL"/>
        </w:rPr>
        <w:t>Lica znaków wykonane drukiem sitowym powinny być wolne od smug i cieni.</w:t>
      </w:r>
    </w:p>
    <w:p w:rsidR="002A3A96" w:rsidRDefault="002A3A96" w:rsidP="002A3A96">
      <w:pPr>
        <w:pStyle w:val="Nagwek"/>
        <w:tabs>
          <w:tab w:val="left" w:pos="708"/>
        </w:tabs>
        <w:jc w:val="both"/>
        <w:rPr>
          <w:sz w:val="22"/>
          <w:szCs w:val="22"/>
        </w:rPr>
      </w:pPr>
      <w:r>
        <w:rPr>
          <w:sz w:val="22"/>
          <w:szCs w:val="22"/>
        </w:rPr>
        <w:tab/>
        <w:t>Krawędzie lica znaku z folii typu 2 i folii pryzmatycznej powinny być odpowiednio zabezpieczone np. przez lakierowanie lub ramą z profilu ceowego.</w:t>
      </w:r>
    </w:p>
    <w:p w:rsidR="002A3A96" w:rsidRDefault="002A3A96" w:rsidP="002A3A96">
      <w:pPr>
        <w:widowControl w:val="0"/>
        <w:ind w:firstLine="709"/>
        <w:jc w:val="both"/>
        <w:rPr>
          <w:sz w:val="22"/>
          <w:szCs w:val="22"/>
          <w:lang w:val="pl-PL"/>
        </w:rPr>
      </w:pPr>
      <w:r>
        <w:rPr>
          <w:sz w:val="22"/>
          <w:szCs w:val="22"/>
          <w:lang w:val="pl-PL"/>
        </w:rPr>
        <w:t xml:space="preserve">Powłoka lakiernicza w kolorze RAL 7037 na tylnej stronie znaku powinna być równa, gładka bez smug i zacieków. </w:t>
      </w:r>
    </w:p>
    <w:p w:rsidR="002A3A96" w:rsidRDefault="002A3A96" w:rsidP="002A3A96">
      <w:pPr>
        <w:widowControl w:val="0"/>
        <w:ind w:firstLine="709"/>
        <w:jc w:val="both"/>
        <w:rPr>
          <w:sz w:val="22"/>
          <w:szCs w:val="22"/>
          <w:lang w:val="pl-PL"/>
        </w:rPr>
      </w:pPr>
      <w:r>
        <w:rPr>
          <w:sz w:val="22"/>
          <w:szCs w:val="22"/>
          <w:lang w:val="pl-PL"/>
        </w:rPr>
        <w:t>Sprawdzenie polega na ocenie wizualnej.</w:t>
      </w:r>
    </w:p>
    <w:p w:rsidR="002A3A96" w:rsidRDefault="002A3A96" w:rsidP="002A3A96">
      <w:pPr>
        <w:spacing w:before="120"/>
        <w:jc w:val="both"/>
        <w:rPr>
          <w:b/>
          <w:bCs/>
          <w:sz w:val="22"/>
          <w:szCs w:val="22"/>
          <w:lang w:val="pl-PL"/>
        </w:rPr>
      </w:pPr>
      <w:r>
        <w:rPr>
          <w:b/>
          <w:bCs/>
          <w:sz w:val="22"/>
          <w:szCs w:val="22"/>
          <w:lang w:val="pl-PL"/>
        </w:rPr>
        <w:t>2.6.3 Tolerancje wymiarowe znaków drogowych</w:t>
      </w:r>
    </w:p>
    <w:p w:rsidR="002A3A96" w:rsidRDefault="002A3A96" w:rsidP="002A3A96">
      <w:pPr>
        <w:spacing w:before="120" w:after="120"/>
        <w:jc w:val="both"/>
        <w:rPr>
          <w:b/>
          <w:bCs/>
          <w:sz w:val="22"/>
          <w:szCs w:val="22"/>
          <w:lang w:val="pl-PL"/>
        </w:rPr>
      </w:pPr>
      <w:r>
        <w:rPr>
          <w:b/>
          <w:bCs/>
          <w:sz w:val="22"/>
          <w:szCs w:val="22"/>
          <w:lang w:val="pl-PL"/>
        </w:rPr>
        <w:t>2.6.3.1 Tolerancje wymiarowe dla grubości blach</w:t>
      </w:r>
    </w:p>
    <w:p w:rsidR="002A3A96" w:rsidRDefault="002A3A96" w:rsidP="002A3A96">
      <w:pPr>
        <w:ind w:firstLine="709"/>
        <w:jc w:val="both"/>
        <w:rPr>
          <w:bCs/>
          <w:sz w:val="22"/>
          <w:szCs w:val="22"/>
        </w:rPr>
      </w:pPr>
      <w:proofErr w:type="spellStart"/>
      <w:r>
        <w:rPr>
          <w:bCs/>
          <w:sz w:val="22"/>
          <w:szCs w:val="22"/>
        </w:rPr>
        <w:t>Sprawdzenie</w:t>
      </w:r>
      <w:proofErr w:type="spellEnd"/>
      <w:r>
        <w:rPr>
          <w:bCs/>
          <w:sz w:val="22"/>
          <w:szCs w:val="22"/>
        </w:rPr>
        <w:t xml:space="preserve"> </w:t>
      </w:r>
      <w:proofErr w:type="spellStart"/>
      <w:r>
        <w:rPr>
          <w:bCs/>
          <w:sz w:val="22"/>
          <w:szCs w:val="22"/>
        </w:rPr>
        <w:t>śrubą</w:t>
      </w:r>
      <w:proofErr w:type="spellEnd"/>
      <w:r>
        <w:rPr>
          <w:bCs/>
          <w:sz w:val="22"/>
          <w:szCs w:val="22"/>
        </w:rPr>
        <w:t xml:space="preserve"> </w:t>
      </w:r>
      <w:proofErr w:type="spellStart"/>
      <w:r>
        <w:rPr>
          <w:bCs/>
          <w:sz w:val="22"/>
          <w:szCs w:val="22"/>
        </w:rPr>
        <w:t>mikrometryczną</w:t>
      </w:r>
      <w:proofErr w:type="spellEnd"/>
      <w:r>
        <w:rPr>
          <w:bCs/>
          <w:sz w:val="22"/>
          <w:szCs w:val="22"/>
        </w:rPr>
        <w:t>:</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blachy stalowej ocynkowanej ogniowo o gr. 1,25 - 1,5 mm wynosi </w:t>
      </w:r>
      <w:r>
        <w:rPr>
          <w:sz w:val="22"/>
          <w:szCs w:val="22"/>
          <w:lang w:val="pl-PL"/>
        </w:rPr>
        <w:tab/>
        <w:t xml:space="preserve"> - 0,14 mm,</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 aluminiowych o gr. 1,5 - 2,0 mm wynosi </w:t>
      </w:r>
      <w:r>
        <w:rPr>
          <w:sz w:val="22"/>
          <w:szCs w:val="22"/>
          <w:lang w:val="pl-PL"/>
        </w:rPr>
        <w:tab/>
      </w:r>
      <w:r>
        <w:rPr>
          <w:sz w:val="22"/>
          <w:szCs w:val="22"/>
          <w:lang w:val="pl-PL"/>
        </w:rPr>
        <w:tab/>
        <w:t xml:space="preserve"> - 0,10 mm.</w:t>
      </w:r>
    </w:p>
    <w:p w:rsidR="002A3A96" w:rsidRDefault="002A3A96" w:rsidP="002A3A96">
      <w:pPr>
        <w:spacing w:before="120" w:after="120"/>
        <w:jc w:val="both"/>
        <w:rPr>
          <w:b/>
          <w:bCs/>
          <w:sz w:val="22"/>
          <w:szCs w:val="22"/>
          <w:lang w:val="pl-PL"/>
        </w:rPr>
      </w:pPr>
      <w:r>
        <w:rPr>
          <w:b/>
          <w:bCs/>
          <w:sz w:val="22"/>
          <w:szCs w:val="22"/>
          <w:lang w:val="pl-PL"/>
        </w:rPr>
        <w:t xml:space="preserve">2.6.3.2 Tolerancje wymiarowe dla grubości powłok malarskich </w:t>
      </w:r>
    </w:p>
    <w:p w:rsidR="002A3A96" w:rsidRDefault="002A3A96" w:rsidP="002A3A96">
      <w:pPr>
        <w:ind w:firstLine="709"/>
        <w:jc w:val="both"/>
        <w:rPr>
          <w:bCs/>
          <w:sz w:val="22"/>
          <w:szCs w:val="22"/>
          <w:lang w:val="pl-PL"/>
        </w:rPr>
      </w:pPr>
      <w:r>
        <w:rPr>
          <w:sz w:val="22"/>
          <w:szCs w:val="22"/>
          <w:lang w:val="pl-PL"/>
        </w:rPr>
        <w:t xml:space="preserve">Dla powłoki lakierniczej na tylnej powierzchni tarczy znaku o grubości 60 µm wynosi </w:t>
      </w:r>
      <w:r>
        <w:rPr>
          <w:rFonts w:ascii="Symbol" w:hAnsi="Symbol"/>
          <w:sz w:val="22"/>
          <w:szCs w:val="22"/>
        </w:rPr>
        <w:t></w:t>
      </w:r>
      <w:r>
        <w:rPr>
          <w:sz w:val="22"/>
          <w:szCs w:val="22"/>
          <w:lang w:val="pl-PL"/>
        </w:rPr>
        <w:t xml:space="preserve">15 nm. </w:t>
      </w:r>
      <w:r>
        <w:rPr>
          <w:bCs/>
          <w:sz w:val="22"/>
          <w:szCs w:val="22"/>
          <w:lang w:val="pl-PL"/>
        </w:rPr>
        <w:t>Sprawdzenie wg PN-EN ISO 2808:2000 [22].</w:t>
      </w:r>
    </w:p>
    <w:p w:rsidR="002A3A96" w:rsidRDefault="002A3A96" w:rsidP="002A3A96">
      <w:pPr>
        <w:spacing w:before="120" w:after="120"/>
        <w:jc w:val="both"/>
        <w:rPr>
          <w:b/>
          <w:bCs/>
          <w:sz w:val="22"/>
          <w:szCs w:val="22"/>
          <w:lang w:val="pl-PL"/>
        </w:rPr>
      </w:pPr>
      <w:r>
        <w:rPr>
          <w:b/>
          <w:bCs/>
          <w:sz w:val="22"/>
          <w:szCs w:val="22"/>
          <w:lang w:val="pl-PL"/>
        </w:rPr>
        <w:t>2.6.3.3 Tolerancje wymiarowe dla płaskości powierzchni</w:t>
      </w:r>
    </w:p>
    <w:p w:rsidR="002A3A96" w:rsidRDefault="002A3A96" w:rsidP="002A3A96">
      <w:pPr>
        <w:ind w:firstLine="709"/>
        <w:jc w:val="both"/>
        <w:rPr>
          <w:sz w:val="22"/>
          <w:szCs w:val="22"/>
          <w:lang w:val="pl-PL"/>
        </w:rPr>
      </w:pPr>
      <w:r>
        <w:rPr>
          <w:sz w:val="22"/>
          <w:szCs w:val="22"/>
          <w:lang w:val="pl-PL"/>
        </w:rPr>
        <w:t>Odchylenia od poziomu nie mogą wynieść więcej niż 0,2 %, wyjątkowo do 0,5 %. Sprawdzenie szczelinomierzem.</w:t>
      </w:r>
    </w:p>
    <w:p w:rsidR="002A3A96" w:rsidRDefault="002A3A96" w:rsidP="002A3A96">
      <w:pPr>
        <w:spacing w:before="120" w:after="120"/>
        <w:jc w:val="both"/>
        <w:rPr>
          <w:b/>
          <w:bCs/>
          <w:sz w:val="22"/>
          <w:szCs w:val="22"/>
          <w:lang w:val="pl-PL"/>
        </w:rPr>
      </w:pPr>
      <w:r>
        <w:rPr>
          <w:b/>
          <w:bCs/>
          <w:sz w:val="22"/>
          <w:szCs w:val="22"/>
          <w:lang w:val="pl-PL"/>
        </w:rPr>
        <w:t>2.6.3.4 Tolerancje wymiarowe dla tarcz znaków</w:t>
      </w:r>
    </w:p>
    <w:p w:rsidR="002A3A96" w:rsidRDefault="002A3A96" w:rsidP="002A3A96">
      <w:pPr>
        <w:ind w:firstLine="709"/>
        <w:jc w:val="both"/>
        <w:rPr>
          <w:bCs/>
          <w:sz w:val="22"/>
          <w:szCs w:val="22"/>
          <w:lang w:val="pl-PL"/>
        </w:rPr>
      </w:pPr>
      <w:r>
        <w:rPr>
          <w:bCs/>
          <w:sz w:val="22"/>
          <w:szCs w:val="22"/>
          <w:lang w:val="pl-PL"/>
        </w:rPr>
        <w:t>Sprawdzenie przymiarem liniowym: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o powierzchni &lt; 1m</w:t>
      </w:r>
      <w:r>
        <w:rPr>
          <w:sz w:val="22"/>
          <w:szCs w:val="22"/>
          <w:vertAlign w:val="superscript"/>
          <w:lang w:val="pl-PL"/>
        </w:rPr>
        <w:t>2</w:t>
      </w:r>
      <w:r>
        <w:rPr>
          <w:sz w:val="22"/>
          <w:szCs w:val="22"/>
          <w:lang w:val="pl-PL"/>
        </w:rPr>
        <w:t xml:space="preserve"> podane w opisach szczegółowych załącznika nr 1 [25] są należy powiększyć o 10 mm i wykonać w tolerancji wymiarowej </w:t>
      </w:r>
      <w:r>
        <w:rPr>
          <w:rFonts w:ascii="Symbol" w:hAnsi="Symbol"/>
          <w:sz w:val="22"/>
          <w:szCs w:val="22"/>
        </w:rPr>
        <w:t></w:t>
      </w:r>
      <w:r>
        <w:rPr>
          <w:sz w:val="22"/>
          <w:szCs w:val="22"/>
          <w:lang w:val="pl-PL"/>
        </w:rPr>
        <w:t xml:space="preserve"> 5 mm,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i tablic o powierzchni &gt; 1m</w:t>
      </w:r>
      <w:r>
        <w:rPr>
          <w:sz w:val="22"/>
          <w:szCs w:val="22"/>
          <w:vertAlign w:val="superscript"/>
          <w:lang w:val="pl-PL"/>
        </w:rPr>
        <w:t>2</w:t>
      </w:r>
      <w:r>
        <w:rPr>
          <w:sz w:val="22"/>
          <w:szCs w:val="22"/>
          <w:lang w:val="pl-PL"/>
        </w:rPr>
        <w:t xml:space="preserve"> podane w opisach szczegółowych załącznika nr 1 [25] oraz wymiary wynikowe dla tablic grupy E należy powiększyć o 15 mm i wykonać w tolerancji wymiarowej </w:t>
      </w:r>
      <w:r>
        <w:rPr>
          <w:rFonts w:ascii="Symbol" w:hAnsi="Symbol"/>
          <w:sz w:val="22"/>
          <w:szCs w:val="22"/>
        </w:rPr>
        <w:t></w:t>
      </w:r>
      <w:r>
        <w:rPr>
          <w:sz w:val="22"/>
          <w:szCs w:val="22"/>
          <w:lang w:val="pl-PL"/>
        </w:rPr>
        <w:t xml:space="preserve"> 10 mm.</w:t>
      </w:r>
    </w:p>
    <w:p w:rsidR="002A3A96" w:rsidRDefault="002A3A96" w:rsidP="002A3A96">
      <w:pPr>
        <w:spacing w:before="120" w:after="120"/>
        <w:jc w:val="both"/>
        <w:rPr>
          <w:b/>
          <w:bCs/>
          <w:sz w:val="22"/>
          <w:szCs w:val="22"/>
          <w:lang w:val="pl-PL"/>
        </w:rPr>
      </w:pPr>
      <w:r>
        <w:rPr>
          <w:b/>
          <w:bCs/>
          <w:sz w:val="22"/>
          <w:szCs w:val="22"/>
          <w:lang w:val="pl-PL"/>
        </w:rPr>
        <w:t xml:space="preserve">2.6.3.5 Tolerancje wymiarowe dla lica znaku </w:t>
      </w:r>
    </w:p>
    <w:p w:rsidR="002A3A96" w:rsidRDefault="002A3A96" w:rsidP="002A3A96">
      <w:pPr>
        <w:ind w:firstLine="709"/>
        <w:jc w:val="both"/>
        <w:rPr>
          <w:bCs/>
          <w:sz w:val="22"/>
          <w:szCs w:val="22"/>
          <w:lang w:val="pl-PL"/>
        </w:rPr>
      </w:pPr>
      <w:r>
        <w:rPr>
          <w:bCs/>
          <w:sz w:val="22"/>
          <w:szCs w:val="22"/>
          <w:lang w:val="pl-PL"/>
        </w:rPr>
        <w:t>Sprawdzone przymiarem liniowym: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drukiem sitowym wynoszą </w:t>
      </w:r>
      <w:r>
        <w:rPr>
          <w:rFonts w:ascii="Symbol" w:hAnsi="Symbol"/>
          <w:sz w:val="22"/>
          <w:szCs w:val="22"/>
        </w:rPr>
        <w:t></w:t>
      </w:r>
      <w:r>
        <w:rPr>
          <w:sz w:val="22"/>
          <w:szCs w:val="22"/>
          <w:lang w:val="pl-PL"/>
        </w:rPr>
        <w:t xml:space="preserve"> 1,5 mm,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metodą wyklejania wynoszą </w:t>
      </w:r>
      <w:r>
        <w:rPr>
          <w:rFonts w:ascii="Symbol" w:hAnsi="Symbol"/>
          <w:sz w:val="22"/>
          <w:szCs w:val="22"/>
        </w:rPr>
        <w:t></w:t>
      </w:r>
      <w:r>
        <w:rPr>
          <w:sz w:val="22"/>
          <w:szCs w:val="22"/>
          <w:lang w:val="pl-PL"/>
        </w:rPr>
        <w:t xml:space="preserve"> 2 mm,</w:t>
      </w:r>
    </w:p>
    <w:p w:rsidR="002A3A96" w:rsidRDefault="002A3A96" w:rsidP="002A3A96">
      <w:pPr>
        <w:numPr>
          <w:ilvl w:val="0"/>
          <w:numId w:val="2"/>
        </w:numPr>
        <w:overflowPunct w:val="0"/>
        <w:autoSpaceDE w:val="0"/>
        <w:jc w:val="both"/>
        <w:rPr>
          <w:sz w:val="22"/>
          <w:szCs w:val="22"/>
          <w:lang w:val="pl-PL"/>
        </w:rPr>
      </w:pPr>
      <w:r>
        <w:rPr>
          <w:sz w:val="22"/>
          <w:szCs w:val="22"/>
          <w:lang w:val="pl-PL"/>
        </w:rPr>
        <w:t>kontury rysunku znaku (obwódka i symbol) muszą być równe z dokładnością w każdym kierunku do 1,0 mm.</w:t>
      </w:r>
    </w:p>
    <w:p w:rsidR="002A3A96" w:rsidRDefault="002A3A96" w:rsidP="002A3A96">
      <w:pPr>
        <w:jc w:val="both"/>
        <w:rPr>
          <w:sz w:val="22"/>
          <w:szCs w:val="22"/>
          <w:lang w:val="pl-PL"/>
        </w:rPr>
      </w:pPr>
    </w:p>
    <w:p w:rsidR="002A3A96" w:rsidRDefault="002A3A96" w:rsidP="002A3A96">
      <w:pPr>
        <w:jc w:val="both"/>
        <w:rPr>
          <w:sz w:val="22"/>
          <w:szCs w:val="22"/>
          <w:lang w:val="pl-PL"/>
        </w:rPr>
      </w:pPr>
      <w:r>
        <w:rPr>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Default="002A3A96" w:rsidP="002A3A96">
      <w:pPr>
        <w:jc w:val="both"/>
        <w:rPr>
          <w:sz w:val="22"/>
          <w:szCs w:val="22"/>
          <w:lang w:val="pl-PL"/>
        </w:rPr>
      </w:pPr>
      <w:r>
        <w:rPr>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Default="002A3A96" w:rsidP="002A3A96">
      <w:pPr>
        <w:jc w:val="both"/>
        <w:rPr>
          <w:sz w:val="22"/>
          <w:szCs w:val="22"/>
          <w:lang w:val="pl-PL"/>
        </w:rPr>
      </w:pPr>
      <w:r>
        <w:rPr>
          <w:sz w:val="22"/>
          <w:szCs w:val="22"/>
          <w:lang w:val="pl-PL"/>
        </w:rPr>
        <w:tab/>
        <w:t>Na znakach w okresie gwarancji dopuszcza się również lokalne uszkodzenie folii o powierzchni nie przekraczającej 6 mm</w:t>
      </w:r>
      <w:r>
        <w:rPr>
          <w:sz w:val="22"/>
          <w:szCs w:val="22"/>
          <w:vertAlign w:val="superscript"/>
          <w:lang w:val="pl-PL"/>
        </w:rPr>
        <w:t>2</w:t>
      </w:r>
      <w:r>
        <w:rPr>
          <w:sz w:val="22"/>
          <w:szCs w:val="22"/>
          <w:lang w:val="pl-PL"/>
        </w:rPr>
        <w:t xml:space="preserve"> każde - w liczbie nie większej niż pięć na powierzchni znaku małego lub średniego, oraz o powierzchni nie przekraczającej 8 mm</w:t>
      </w:r>
      <w:r>
        <w:rPr>
          <w:sz w:val="22"/>
          <w:szCs w:val="22"/>
          <w:vertAlign w:val="superscript"/>
          <w:lang w:val="pl-PL"/>
        </w:rPr>
        <w:t>2</w:t>
      </w:r>
      <w:r>
        <w:rPr>
          <w:sz w:val="22"/>
          <w:szCs w:val="22"/>
          <w:lang w:val="pl-PL"/>
        </w:rPr>
        <w:t xml:space="preserve"> każde - w liczbie nie większej niż 8 na każdym z fragmentów powierzchni znaku dużego lub wielkiego (włączając znaki informacyjne) o wymiarach 1200 × 1200 mm.</w:t>
      </w:r>
    </w:p>
    <w:p w:rsidR="002A3A96" w:rsidRDefault="002A3A96" w:rsidP="002A3A96">
      <w:pPr>
        <w:jc w:val="both"/>
        <w:rPr>
          <w:sz w:val="22"/>
          <w:szCs w:val="22"/>
          <w:lang w:val="pl-PL"/>
        </w:rPr>
      </w:pPr>
      <w:r>
        <w:rPr>
          <w:sz w:val="22"/>
          <w:szCs w:val="22"/>
          <w:lang w:val="pl-PL"/>
        </w:rPr>
        <w:tab/>
        <w:t>Uszkodzenia folii nie mogą zniekształcać treści znaku - w przypadku występowania takiego zniekształcenia znak musi być bezzwłocznie wymieniony.</w:t>
      </w:r>
    </w:p>
    <w:p w:rsidR="002A3A96" w:rsidRDefault="002A3A96" w:rsidP="002A3A96">
      <w:pPr>
        <w:jc w:val="both"/>
        <w:rPr>
          <w:sz w:val="22"/>
          <w:szCs w:val="22"/>
          <w:lang w:val="pl-PL"/>
        </w:rPr>
      </w:pPr>
      <w:r>
        <w:rPr>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Default="002A3A96" w:rsidP="002A3A96">
      <w:pPr>
        <w:jc w:val="both"/>
        <w:rPr>
          <w:sz w:val="22"/>
          <w:szCs w:val="22"/>
          <w:lang w:val="pl-PL"/>
        </w:rPr>
      </w:pPr>
      <w:r>
        <w:rPr>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Default="002A3A96" w:rsidP="002A3A96">
      <w:pPr>
        <w:jc w:val="both"/>
        <w:rPr>
          <w:sz w:val="22"/>
          <w:szCs w:val="22"/>
          <w:lang w:val="pl-PL"/>
        </w:rPr>
      </w:pPr>
      <w:r>
        <w:rPr>
          <w:sz w:val="22"/>
          <w:szCs w:val="22"/>
          <w:lang w:val="pl-PL"/>
        </w:rPr>
        <w:tab/>
        <w:t>Wymagana jest taka wytrzymałość połączenia folii odblaskowej z tarczą znaku, by po zgięciu tarczy o 90</w:t>
      </w:r>
      <w:r>
        <w:rPr>
          <w:sz w:val="22"/>
          <w:szCs w:val="22"/>
          <w:vertAlign w:val="superscript"/>
          <w:lang w:val="pl-PL"/>
        </w:rPr>
        <w:t>o</w:t>
      </w:r>
      <w:r>
        <w:rPr>
          <w:sz w:val="22"/>
          <w:szCs w:val="22"/>
          <w:lang w:val="pl-PL"/>
        </w:rPr>
        <w:t xml:space="preserve"> przy promieniu łuku zgięcia do 10 mm w żadnym miejscu nie uległo ono zniszczeniu.</w:t>
      </w:r>
    </w:p>
    <w:p w:rsidR="002A3A96" w:rsidRDefault="002A3A96" w:rsidP="002A3A96">
      <w:pPr>
        <w:spacing w:before="120" w:after="120"/>
        <w:jc w:val="both"/>
        <w:rPr>
          <w:b/>
          <w:sz w:val="22"/>
          <w:szCs w:val="22"/>
          <w:lang w:val="pl-PL"/>
        </w:rPr>
      </w:pPr>
      <w:r>
        <w:rPr>
          <w:b/>
          <w:sz w:val="22"/>
          <w:szCs w:val="22"/>
          <w:lang w:val="pl-PL"/>
        </w:rPr>
        <w:t>2.6.4 Obowiązujący system oceny zgodności</w:t>
      </w:r>
    </w:p>
    <w:p w:rsidR="002A3A96" w:rsidRDefault="002A3A96" w:rsidP="002A3A96">
      <w:pPr>
        <w:pStyle w:val="Numerowanie"/>
        <w:ind w:firstLine="709"/>
        <w:jc w:val="both"/>
        <w:rPr>
          <w:sz w:val="22"/>
          <w:szCs w:val="22"/>
          <w:lang w:val="pl-PL"/>
        </w:rPr>
      </w:pPr>
      <w:r>
        <w:rPr>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Default="002A3A96" w:rsidP="002A3A96">
      <w:pPr>
        <w:ind w:firstLine="709"/>
        <w:jc w:val="both"/>
        <w:rPr>
          <w:sz w:val="22"/>
          <w:szCs w:val="22"/>
          <w:lang w:val="pl-PL"/>
        </w:rPr>
      </w:pPr>
      <w:r>
        <w:rPr>
          <w:sz w:val="22"/>
          <w:szCs w:val="22"/>
          <w:lang w:val="pl-PL"/>
        </w:rPr>
        <w:t xml:space="preserve">Zgodnie z rozporządzeniem Ministra Infrastruktury z dnia 11 sierpnia 2004 r. [26] oceny zgodności wyrobu z aprobatą techniczną dokonuje producent, stosując system 1.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2.7. Znaki podświetlane</w:t>
      </w:r>
    </w:p>
    <w:p w:rsidR="002A3A96" w:rsidRDefault="002A3A96" w:rsidP="002A3A96">
      <w:pPr>
        <w:jc w:val="both"/>
        <w:rPr>
          <w:sz w:val="22"/>
          <w:szCs w:val="22"/>
          <w:lang w:val="pl-PL"/>
        </w:rPr>
      </w:pPr>
      <w:r>
        <w:rPr>
          <w:b/>
          <w:sz w:val="22"/>
          <w:szCs w:val="22"/>
          <w:lang w:val="pl-PL"/>
        </w:rPr>
        <w:t xml:space="preserve">2.7.1. </w:t>
      </w:r>
      <w:r>
        <w:rPr>
          <w:sz w:val="22"/>
          <w:szCs w:val="22"/>
          <w:lang w:val="pl-PL"/>
        </w:rPr>
        <w:t>Wymagania ogólne dotyczące znaków podświetlanych</w:t>
      </w:r>
    </w:p>
    <w:p w:rsidR="002A3A96" w:rsidRDefault="002A3A96" w:rsidP="002A3A96">
      <w:pPr>
        <w:spacing w:before="120"/>
        <w:jc w:val="both"/>
        <w:rPr>
          <w:sz w:val="22"/>
          <w:szCs w:val="22"/>
          <w:lang w:val="pl-PL"/>
        </w:rPr>
      </w:pPr>
      <w:r>
        <w:rPr>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Default="002A3A96" w:rsidP="002A3A96">
      <w:pPr>
        <w:jc w:val="both"/>
        <w:rPr>
          <w:sz w:val="22"/>
          <w:szCs w:val="22"/>
          <w:lang w:val="pl-PL"/>
        </w:rPr>
      </w:pPr>
      <w:r>
        <w:rPr>
          <w:sz w:val="22"/>
          <w:szCs w:val="22"/>
          <w:lang w:val="pl-PL"/>
        </w:rPr>
        <w:tab/>
        <w:t>Oprawy oświetleniowe powinny być zgodne z normą PN-EN 60598-2:2003(U) [20].</w:t>
      </w:r>
    </w:p>
    <w:p w:rsidR="002A3A96" w:rsidRDefault="002A3A96" w:rsidP="002A3A96">
      <w:pPr>
        <w:jc w:val="both"/>
        <w:rPr>
          <w:sz w:val="22"/>
          <w:szCs w:val="22"/>
          <w:lang w:val="pl-PL"/>
        </w:rPr>
      </w:pPr>
      <w:r>
        <w:rPr>
          <w:sz w:val="22"/>
          <w:szCs w:val="22"/>
          <w:lang w:val="pl-PL"/>
        </w:rPr>
        <w:tab/>
        <w:t>Znak drogowy podświetlany musi mieć umieszczone w sposób trwały oznaczenia przewidziane na naklejce według ustalenia punktu 5.12 a ponadto oznaczenie oprawy: a) napięcia znamionowego zasilania, b) rodzaju prądu, c) liczby typu i mocy znamionowej źródeł światła, d) symbolu klasy ochronności elektrycznej oprawy wbudowanej w znak, e) symbolu IP stopnia ochrony odporności na wnikanie wilgoci i ciał obcych.</w:t>
      </w:r>
    </w:p>
    <w:p w:rsidR="002A3A96" w:rsidRDefault="002A3A96" w:rsidP="002A3A96">
      <w:pPr>
        <w:spacing w:before="120"/>
        <w:jc w:val="both"/>
        <w:rPr>
          <w:sz w:val="22"/>
          <w:szCs w:val="22"/>
          <w:lang w:val="pl-PL"/>
        </w:rPr>
      </w:pPr>
      <w:r>
        <w:rPr>
          <w:b/>
          <w:sz w:val="22"/>
          <w:szCs w:val="22"/>
          <w:lang w:val="pl-PL"/>
        </w:rPr>
        <w:t xml:space="preserve">2.7.2. </w:t>
      </w:r>
      <w:r>
        <w:rPr>
          <w:sz w:val="22"/>
          <w:szCs w:val="22"/>
          <w:lang w:val="pl-PL"/>
        </w:rPr>
        <w:t>Lico znaku podświetlanego</w:t>
      </w:r>
    </w:p>
    <w:p w:rsidR="002A3A96" w:rsidRDefault="002A3A96" w:rsidP="002A3A96">
      <w:pPr>
        <w:spacing w:before="120"/>
        <w:jc w:val="both"/>
        <w:rPr>
          <w:sz w:val="22"/>
          <w:szCs w:val="22"/>
          <w:lang w:val="pl-PL"/>
        </w:rPr>
      </w:pPr>
      <w:r>
        <w:rPr>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2.8. Znaki oświetlane</w:t>
      </w:r>
    </w:p>
    <w:p w:rsidR="002A3A96" w:rsidRDefault="002A3A96" w:rsidP="002A3A96">
      <w:pPr>
        <w:keepNext/>
        <w:jc w:val="both"/>
        <w:rPr>
          <w:sz w:val="22"/>
          <w:szCs w:val="22"/>
          <w:lang w:val="pl-PL"/>
        </w:rPr>
      </w:pPr>
      <w:r>
        <w:rPr>
          <w:b/>
          <w:sz w:val="22"/>
          <w:szCs w:val="22"/>
          <w:lang w:val="pl-PL"/>
        </w:rPr>
        <w:t xml:space="preserve">2.8.1. </w:t>
      </w:r>
      <w:r>
        <w:rPr>
          <w:sz w:val="22"/>
          <w:szCs w:val="22"/>
          <w:lang w:val="pl-PL"/>
        </w:rPr>
        <w:t>Wymagania ogólne dotyczące znaków oświetlanych</w:t>
      </w:r>
    </w:p>
    <w:p w:rsidR="002A3A96" w:rsidRDefault="002A3A96" w:rsidP="002A3A96">
      <w:pPr>
        <w:spacing w:before="120"/>
        <w:jc w:val="both"/>
        <w:rPr>
          <w:sz w:val="22"/>
          <w:szCs w:val="22"/>
          <w:lang w:val="pl-PL"/>
        </w:rPr>
      </w:pPr>
      <w:r>
        <w:rPr>
          <w:sz w:val="22"/>
          <w:szCs w:val="22"/>
          <w:lang w:val="pl-PL"/>
        </w:rPr>
        <w:tab/>
        <w:t xml:space="preserve">Znaki drogowe oświetlane wykonuje się jak znaki </w:t>
      </w:r>
      <w:proofErr w:type="spellStart"/>
      <w:r>
        <w:rPr>
          <w:sz w:val="22"/>
          <w:szCs w:val="22"/>
          <w:lang w:val="pl-PL"/>
        </w:rPr>
        <w:t>nieodblaskowe</w:t>
      </w:r>
      <w:proofErr w:type="spellEnd"/>
      <w:r>
        <w:rPr>
          <w:sz w:val="22"/>
          <w:szCs w:val="22"/>
          <w:lang w:val="pl-PL"/>
        </w:rPr>
        <w:t>. Ze znakiem sprzężona jest w sposób sztywny oprawa oświetleniowa, oświetlająca w nocy lico znaku. Oprawa umieszczona jest na zewnątrz znaku.</w:t>
      </w:r>
    </w:p>
    <w:p w:rsidR="002A3A96" w:rsidRDefault="002A3A96" w:rsidP="002A3A96">
      <w:pPr>
        <w:jc w:val="both"/>
        <w:rPr>
          <w:sz w:val="22"/>
          <w:szCs w:val="22"/>
          <w:lang w:val="pl-PL"/>
        </w:rPr>
      </w:pPr>
      <w:r>
        <w:rPr>
          <w:sz w:val="22"/>
          <w:szCs w:val="22"/>
          <w:lang w:val="pl-PL"/>
        </w:rPr>
        <w:tab/>
        <w:t>Jeśli dokumentacja projektowa lub SST przewiduje wykonanie znaku z materiałów odblaskowych, znak musi spełniać dodatkowo wymagania określone w punkcie 2.6.</w:t>
      </w:r>
    </w:p>
    <w:p w:rsidR="002A3A96" w:rsidRDefault="002A3A96" w:rsidP="002A3A96">
      <w:pPr>
        <w:jc w:val="both"/>
        <w:rPr>
          <w:sz w:val="22"/>
          <w:szCs w:val="22"/>
          <w:lang w:val="pl-PL"/>
        </w:rPr>
      </w:pPr>
      <w:r>
        <w:rPr>
          <w:sz w:val="22"/>
          <w:szCs w:val="22"/>
          <w:lang w:val="pl-PL"/>
        </w:rPr>
        <w:tab/>
        <w:t>Oznaczenia na naklejce oprawy muszą spełniać wymagania określone w punkcie 2.7.1.</w:t>
      </w:r>
    </w:p>
    <w:p w:rsidR="002A3A96" w:rsidRDefault="002A3A96" w:rsidP="002A3A96">
      <w:pPr>
        <w:spacing w:before="120"/>
        <w:jc w:val="both"/>
        <w:rPr>
          <w:sz w:val="22"/>
          <w:szCs w:val="22"/>
          <w:lang w:val="pl-PL"/>
        </w:rPr>
      </w:pPr>
      <w:r>
        <w:rPr>
          <w:b/>
          <w:sz w:val="22"/>
          <w:szCs w:val="22"/>
          <w:lang w:val="pl-PL"/>
        </w:rPr>
        <w:t xml:space="preserve">2.8.2. </w:t>
      </w:r>
      <w:r>
        <w:rPr>
          <w:sz w:val="22"/>
          <w:szCs w:val="22"/>
          <w:lang w:val="pl-PL"/>
        </w:rPr>
        <w:t>Lico znaku oświetlonego</w:t>
      </w:r>
    </w:p>
    <w:p w:rsidR="002A3A96" w:rsidRDefault="002A3A96" w:rsidP="002A3A96">
      <w:pPr>
        <w:jc w:val="both"/>
        <w:rPr>
          <w:sz w:val="22"/>
          <w:szCs w:val="22"/>
          <w:lang w:val="pl-PL"/>
        </w:rPr>
      </w:pPr>
      <w:r>
        <w:rPr>
          <w:sz w:val="22"/>
          <w:szCs w:val="22"/>
          <w:lang w:val="pl-PL"/>
        </w:rPr>
        <w:t>Wymagania dotyczące lica znaku oświetlanego ustala się jak dla znaku podświetlanego (pkt 2.7.2).</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2.9. Materiały do montażu znaków</w:t>
      </w:r>
    </w:p>
    <w:p w:rsidR="002A3A96" w:rsidRDefault="002A3A96" w:rsidP="002A3A96">
      <w:pPr>
        <w:jc w:val="both"/>
        <w:rPr>
          <w:sz w:val="22"/>
          <w:szCs w:val="22"/>
          <w:lang w:val="pl-PL"/>
        </w:rPr>
      </w:pPr>
      <w:r>
        <w:rPr>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Default="002A3A96" w:rsidP="002A3A96">
      <w:pPr>
        <w:pStyle w:val="Listapunktowana1"/>
        <w:tabs>
          <w:tab w:val="clear" w:pos="360"/>
          <w:tab w:val="left" w:pos="709"/>
        </w:tabs>
        <w:ind w:left="0" w:firstLine="0"/>
        <w:rPr>
          <w:sz w:val="22"/>
          <w:szCs w:val="22"/>
          <w:lang w:val="pl-PL"/>
        </w:rPr>
      </w:pPr>
      <w:r>
        <w:rPr>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2.10. Przechowywanie i składowanie materiałów</w:t>
      </w:r>
    </w:p>
    <w:p w:rsidR="002A3A96" w:rsidRDefault="002A3A96" w:rsidP="002A3A96">
      <w:pPr>
        <w:jc w:val="both"/>
        <w:rPr>
          <w:sz w:val="22"/>
          <w:szCs w:val="22"/>
          <w:lang w:val="pl-PL"/>
        </w:rPr>
      </w:pPr>
      <w:r>
        <w:rPr>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Default="002A3A96" w:rsidP="002A3A96">
      <w:pPr>
        <w:jc w:val="both"/>
        <w:rPr>
          <w:sz w:val="22"/>
          <w:szCs w:val="22"/>
          <w:lang w:val="pl-PL"/>
        </w:rPr>
      </w:pPr>
      <w:r>
        <w:rPr>
          <w:sz w:val="22"/>
          <w:szCs w:val="22"/>
          <w:lang w:val="pl-PL"/>
        </w:rPr>
        <w:tab/>
        <w:t>Znaki powinny być przechowywane w pomieszczeniach suchych, z dala od materiałów działających korodująco i w warunkach zabezpieczających przed uszkodzeniami.</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3. sprzęt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3.1. Ogólne wymagania dotyczące sprzętu</w:t>
      </w:r>
    </w:p>
    <w:p w:rsidR="002A3A96" w:rsidRDefault="002A3A96" w:rsidP="002A3A96">
      <w:pPr>
        <w:jc w:val="both"/>
        <w:rPr>
          <w:sz w:val="22"/>
          <w:szCs w:val="22"/>
          <w:lang w:val="pl-PL"/>
        </w:rPr>
      </w:pPr>
      <w:r>
        <w:rPr>
          <w:sz w:val="22"/>
          <w:szCs w:val="22"/>
          <w:lang w:val="pl-PL"/>
        </w:rPr>
        <w:t>Ogólne wymagania dotyczące sprzętu podano w SST D-M-00.00.00 „Wymagania ogólne” pkt 3.</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3.2. Sprzęt do wykonania oznakowania pionowego</w:t>
      </w:r>
    </w:p>
    <w:p w:rsidR="002A3A96" w:rsidRDefault="002A3A96" w:rsidP="002A3A96">
      <w:pPr>
        <w:jc w:val="both"/>
        <w:rPr>
          <w:sz w:val="22"/>
          <w:szCs w:val="22"/>
          <w:lang w:val="pl-PL"/>
        </w:rPr>
      </w:pPr>
      <w:r>
        <w:rPr>
          <w:sz w:val="22"/>
          <w:szCs w:val="22"/>
          <w:lang w:val="pl-PL"/>
        </w:rPr>
        <w:tab/>
        <w:t>Wykonawca przystępujący do wykonania oznakowania pionowego powinien wykazać się możliwością korzystania z następującego sprzętu: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koparek kołowych, np. 0,15 m</w:t>
      </w:r>
      <w:r>
        <w:rPr>
          <w:sz w:val="22"/>
          <w:szCs w:val="22"/>
          <w:vertAlign w:val="superscript"/>
          <w:lang w:val="pl-PL"/>
        </w:rPr>
        <w:t>3</w:t>
      </w:r>
      <w:r>
        <w:rPr>
          <w:sz w:val="22"/>
          <w:szCs w:val="22"/>
          <w:lang w:val="pl-PL"/>
        </w:rPr>
        <w:t xml:space="preserve"> lub koparek gąsienicowych, np. 0,25 m</w:t>
      </w:r>
      <w:r>
        <w:rPr>
          <w:sz w:val="22"/>
          <w:szCs w:val="22"/>
          <w:vertAlign w:val="superscript"/>
          <w:lang w:val="pl-PL"/>
        </w:rPr>
        <w:t>3</w:t>
      </w:r>
      <w:r>
        <w:rPr>
          <w:sz w:val="22"/>
          <w:szCs w:val="22"/>
          <w:lang w:val="pl-PL"/>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żurawi samochodowych o udźwigu do 4 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wiertnic do wykonywania dołów pod słupki w gruncie spoistym,</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betoniarek przewoźnych do wykonywania fundamentów betonowych „na mokro”,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środków transportowych do przewozu materiałów,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przewoźnych</w:t>
      </w:r>
      <w:proofErr w:type="spellEnd"/>
      <w:r>
        <w:rPr>
          <w:sz w:val="22"/>
          <w:szCs w:val="22"/>
        </w:rPr>
        <w:t xml:space="preserve"> </w:t>
      </w:r>
      <w:proofErr w:type="spellStart"/>
      <w:r>
        <w:rPr>
          <w:sz w:val="22"/>
          <w:szCs w:val="22"/>
        </w:rPr>
        <w:t>zbiorników</w:t>
      </w:r>
      <w:proofErr w:type="spellEnd"/>
      <w:r>
        <w:rPr>
          <w:sz w:val="22"/>
          <w:szCs w:val="22"/>
        </w:rPr>
        <w:t xml:space="preserve"> na </w:t>
      </w:r>
      <w:proofErr w:type="spellStart"/>
      <w:r>
        <w:rPr>
          <w:sz w:val="22"/>
          <w:szCs w:val="22"/>
        </w:rPr>
        <w:t>wodę</w:t>
      </w:r>
      <w:proofErr w:type="spellEnd"/>
      <w:r>
        <w:rPr>
          <w:sz w:val="22"/>
          <w:szCs w:val="22"/>
        </w:rPr>
        <w:t>,</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sprzętu</w:t>
      </w:r>
      <w:proofErr w:type="spellEnd"/>
      <w:r>
        <w:rPr>
          <w:sz w:val="22"/>
          <w:szCs w:val="22"/>
        </w:rPr>
        <w:t xml:space="preserve"> </w:t>
      </w:r>
      <w:proofErr w:type="spellStart"/>
      <w:r>
        <w:rPr>
          <w:sz w:val="22"/>
          <w:szCs w:val="22"/>
        </w:rPr>
        <w:t>spawalniczego</w:t>
      </w:r>
      <w:proofErr w:type="spellEnd"/>
      <w:r>
        <w:rPr>
          <w:sz w:val="22"/>
          <w:szCs w:val="22"/>
        </w:rPr>
        <w:t xml:space="preserve">, </w:t>
      </w:r>
      <w:proofErr w:type="spellStart"/>
      <w:r>
        <w:rPr>
          <w:sz w:val="22"/>
          <w:szCs w:val="22"/>
        </w:rPr>
        <w:t>itp</w:t>
      </w:r>
      <w:proofErr w:type="spellEnd"/>
      <w:r>
        <w:rPr>
          <w:sz w:val="22"/>
          <w:szCs w:val="22"/>
        </w:rPr>
        <w:t>.</w:t>
      </w:r>
    </w:p>
    <w:p w:rsidR="002A3A96" w:rsidRDefault="002A3A96" w:rsidP="002A3A96">
      <w:pPr>
        <w:ind w:left="283" w:firstLine="426"/>
        <w:jc w:val="both"/>
        <w:rPr>
          <w:sz w:val="22"/>
          <w:szCs w:val="22"/>
          <w:lang w:val="pl-PL"/>
        </w:rPr>
      </w:pPr>
      <w:r>
        <w:rPr>
          <w:sz w:val="22"/>
          <w:szCs w:val="22"/>
          <w:lang w:val="pl-PL"/>
        </w:rPr>
        <w:t>Pierwsze dwie pozycje dotyczą wykonawcy znaków bramowych.</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4. transport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4.1. Ogólne wymagania dotyczące transportu</w:t>
      </w:r>
    </w:p>
    <w:p w:rsidR="002A3A96" w:rsidRDefault="002A3A96" w:rsidP="002A3A96">
      <w:pPr>
        <w:jc w:val="both"/>
        <w:rPr>
          <w:sz w:val="22"/>
          <w:szCs w:val="22"/>
          <w:lang w:val="pl-PL"/>
        </w:rPr>
      </w:pPr>
      <w:r>
        <w:rPr>
          <w:sz w:val="22"/>
          <w:szCs w:val="22"/>
          <w:lang w:val="pl-PL"/>
        </w:rPr>
        <w:t>Ogólne wymagania dotyczące transportu podano w SST D-M-00.00.00 „Wymagania ogólne” pkt 4.</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4.2. Transport znaków do pionowego oznakowania dróg</w:t>
      </w:r>
    </w:p>
    <w:p w:rsidR="002A3A96" w:rsidRDefault="002A3A96" w:rsidP="002A3A96">
      <w:pPr>
        <w:widowControl w:val="0"/>
        <w:ind w:firstLine="709"/>
        <w:jc w:val="both"/>
        <w:rPr>
          <w:sz w:val="22"/>
          <w:szCs w:val="22"/>
          <w:lang w:val="pl-PL"/>
        </w:rPr>
      </w:pPr>
      <w:r>
        <w:rPr>
          <w:sz w:val="22"/>
          <w:szCs w:val="22"/>
          <w:lang w:val="pl-PL"/>
        </w:rPr>
        <w:t>Znaki drogowe należy na okres transportu odpowiednio zabezpieczyć, tak aby nie ulegały przemieszczaniu i w sposób nie uszkodzony dotarły do odbiorcy.</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5. wykonanie robót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5.1. Ogólne zasady wykonywania robót</w:t>
      </w:r>
    </w:p>
    <w:p w:rsidR="002A3A96" w:rsidRDefault="002A3A96" w:rsidP="002A3A96">
      <w:pPr>
        <w:jc w:val="both"/>
        <w:rPr>
          <w:sz w:val="22"/>
          <w:szCs w:val="22"/>
          <w:lang w:val="pl-PL"/>
        </w:rPr>
      </w:pPr>
      <w:r>
        <w:rPr>
          <w:sz w:val="22"/>
          <w:szCs w:val="22"/>
          <w:lang w:val="pl-PL"/>
        </w:rPr>
        <w:t>Ogólne zasady wykonywania robót podano w SST D-M-00.00.00 „Wymagania ogólne” pkt 5.</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5.2. Roboty przygotowawcze</w:t>
      </w:r>
    </w:p>
    <w:p w:rsidR="002A3A96" w:rsidRDefault="002A3A96" w:rsidP="002A3A96">
      <w:pPr>
        <w:jc w:val="both"/>
        <w:rPr>
          <w:sz w:val="22"/>
          <w:szCs w:val="22"/>
          <w:lang w:val="pl-PL"/>
        </w:rPr>
      </w:pPr>
      <w:r>
        <w:rPr>
          <w:sz w:val="22"/>
          <w:szCs w:val="22"/>
          <w:lang w:val="pl-PL"/>
        </w:rPr>
        <w:tab/>
        <w:t>Przed przystąpieniem do robót należy wyznaczyć:</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lokalizację znaku, tj. jego </w:t>
      </w:r>
      <w:proofErr w:type="spellStart"/>
      <w:r>
        <w:rPr>
          <w:sz w:val="22"/>
          <w:szCs w:val="22"/>
          <w:lang w:val="pl-PL"/>
        </w:rPr>
        <w:t>pikietaż</w:t>
      </w:r>
      <w:proofErr w:type="spellEnd"/>
      <w:r>
        <w:rPr>
          <w:sz w:val="22"/>
          <w:szCs w:val="22"/>
          <w:lang w:val="pl-PL"/>
        </w:rPr>
        <w:t xml:space="preserve"> oraz odległość od krawędzi jezdni, krawędzi pobocza umocnionego lub pasa awaryjnego postoju,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wysokość zamocowania znaku na konstrukcji wsporczej.</w:t>
      </w:r>
    </w:p>
    <w:p w:rsidR="002A3A96" w:rsidRDefault="002A3A96" w:rsidP="002A3A96">
      <w:pPr>
        <w:jc w:val="both"/>
        <w:rPr>
          <w:sz w:val="22"/>
          <w:szCs w:val="22"/>
          <w:lang w:val="pl-PL"/>
        </w:rPr>
      </w:pPr>
      <w:r>
        <w:rPr>
          <w:sz w:val="22"/>
          <w:szCs w:val="22"/>
          <w:lang w:val="pl-PL"/>
        </w:rPr>
        <w:tab/>
        <w:t>Punkty stabilizujące miejsca ustawienia znaków należy zabezpieczyć w taki sposób, aby w czasie trwania i odbioru robót istniała możliwość sprawdzenia lokalizacji znaków.</w:t>
      </w:r>
    </w:p>
    <w:p w:rsidR="002A3A96" w:rsidRDefault="002A3A96" w:rsidP="002A3A96">
      <w:pPr>
        <w:jc w:val="both"/>
        <w:rPr>
          <w:sz w:val="22"/>
          <w:szCs w:val="22"/>
          <w:lang w:val="pl-PL"/>
        </w:rPr>
      </w:pPr>
      <w:r>
        <w:rPr>
          <w:sz w:val="22"/>
          <w:szCs w:val="22"/>
          <w:lang w:val="pl-PL"/>
        </w:rPr>
        <w:tab/>
        <w:t>Lokalizacja i wysokość zamocowania znaku powinny być zgodne z dokumentacją projektową.</w:t>
      </w:r>
    </w:p>
    <w:p w:rsidR="002A3A96" w:rsidRDefault="002A3A96" w:rsidP="002A3A96">
      <w:pPr>
        <w:jc w:val="both"/>
        <w:rPr>
          <w:sz w:val="22"/>
          <w:szCs w:val="22"/>
          <w:lang w:val="pl-PL"/>
        </w:rPr>
      </w:pPr>
      <w:r>
        <w:rPr>
          <w:sz w:val="22"/>
          <w:szCs w:val="22"/>
          <w:lang w:val="pl-PL"/>
        </w:rPr>
        <w:tab/>
        <w:t>Miejsce wykonywania prac należy oznakować, w celu zabezpieczenia pracowników i kierujących pojazdami na drodze.</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5.3. Wykonanie wykopów i fundamentów dla konstrukcji wsporczych znaków</w:t>
      </w:r>
    </w:p>
    <w:p w:rsidR="002A3A96" w:rsidRDefault="002A3A96" w:rsidP="002A3A96">
      <w:pPr>
        <w:jc w:val="both"/>
        <w:rPr>
          <w:sz w:val="22"/>
          <w:szCs w:val="22"/>
          <w:lang w:val="pl-PL"/>
        </w:rPr>
      </w:pPr>
      <w:r>
        <w:rPr>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Default="002A3A96" w:rsidP="002A3A96">
      <w:pPr>
        <w:jc w:val="both"/>
        <w:rPr>
          <w:sz w:val="22"/>
          <w:szCs w:val="22"/>
          <w:lang w:val="pl-PL"/>
        </w:rPr>
      </w:pPr>
      <w:r>
        <w:rPr>
          <w:sz w:val="22"/>
          <w:szCs w:val="22"/>
          <w:lang w:val="pl-PL"/>
        </w:rPr>
        <w:tab/>
        <w:t>Wykopy fundamentowe powinny być wykonane w takim okresie, aby po ich zakończeniu można było przystąpić natychmiast do wykonania w nich robót fundamentowych.</w:t>
      </w:r>
    </w:p>
    <w:p w:rsidR="002A3A96" w:rsidRDefault="002A3A96" w:rsidP="002A3A96">
      <w:pPr>
        <w:spacing w:before="120"/>
        <w:jc w:val="both"/>
        <w:rPr>
          <w:sz w:val="22"/>
          <w:szCs w:val="22"/>
          <w:lang w:val="pl-PL"/>
        </w:rPr>
      </w:pPr>
      <w:r>
        <w:rPr>
          <w:b/>
          <w:sz w:val="22"/>
          <w:szCs w:val="22"/>
          <w:lang w:val="pl-PL"/>
        </w:rPr>
        <w:t xml:space="preserve">5.3.1. </w:t>
      </w:r>
      <w:r>
        <w:rPr>
          <w:sz w:val="22"/>
          <w:szCs w:val="22"/>
          <w:lang w:val="pl-PL"/>
        </w:rPr>
        <w:t>Prefabrykaty betonowe</w:t>
      </w:r>
    </w:p>
    <w:p w:rsidR="002A3A96" w:rsidRDefault="002A3A96" w:rsidP="002A3A96">
      <w:pPr>
        <w:spacing w:before="120"/>
        <w:jc w:val="both"/>
        <w:rPr>
          <w:sz w:val="22"/>
          <w:szCs w:val="22"/>
          <w:lang w:val="pl-PL"/>
        </w:rPr>
      </w:pPr>
      <w:r>
        <w:rPr>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Default="002A3A96" w:rsidP="002A3A96">
      <w:pPr>
        <w:jc w:val="both"/>
        <w:rPr>
          <w:sz w:val="22"/>
          <w:szCs w:val="22"/>
          <w:lang w:val="pl-PL"/>
        </w:rPr>
      </w:pPr>
      <w:r>
        <w:rPr>
          <w:sz w:val="22"/>
          <w:szCs w:val="22"/>
          <w:lang w:val="pl-PL"/>
        </w:rPr>
        <w:tab/>
        <w:t>Jeżeli znak jest zlokalizowany na poboczu drogi, to górna powierzchnia prefabrykatu powinna być równa z powierzchnią pobocza lub być wyniesiona nad tę powierzchnię nie więcej niż 0,03 m.</w:t>
      </w:r>
    </w:p>
    <w:p w:rsidR="002A3A96" w:rsidRDefault="002A3A96" w:rsidP="002A3A96">
      <w:pPr>
        <w:spacing w:before="120"/>
        <w:jc w:val="both"/>
        <w:rPr>
          <w:sz w:val="22"/>
          <w:szCs w:val="22"/>
          <w:lang w:val="pl-PL"/>
        </w:rPr>
      </w:pPr>
      <w:r>
        <w:rPr>
          <w:b/>
          <w:sz w:val="22"/>
          <w:szCs w:val="22"/>
          <w:lang w:val="pl-PL"/>
        </w:rPr>
        <w:t xml:space="preserve">5.3.2. </w:t>
      </w:r>
      <w:r>
        <w:rPr>
          <w:sz w:val="22"/>
          <w:szCs w:val="22"/>
          <w:lang w:val="pl-PL"/>
        </w:rPr>
        <w:t>Fundamenty z betonu i betonu zbrojonego</w:t>
      </w:r>
    </w:p>
    <w:p w:rsidR="002A3A96" w:rsidRDefault="002A3A96" w:rsidP="002A3A96">
      <w:pPr>
        <w:spacing w:before="120"/>
        <w:jc w:val="both"/>
        <w:rPr>
          <w:sz w:val="22"/>
          <w:szCs w:val="22"/>
          <w:lang w:val="pl-PL"/>
        </w:rPr>
      </w:pPr>
      <w:r>
        <w:rPr>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Default="002A3A96" w:rsidP="002A3A96">
      <w:pPr>
        <w:jc w:val="both"/>
        <w:rPr>
          <w:sz w:val="22"/>
          <w:szCs w:val="22"/>
          <w:lang w:val="pl-PL"/>
        </w:rPr>
      </w:pPr>
      <w:r>
        <w:rPr>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Symbol" w:hAnsi="Symbol"/>
          <w:sz w:val="22"/>
          <w:szCs w:val="22"/>
        </w:rPr>
        <w:t></w:t>
      </w:r>
      <w:r>
        <w:rPr>
          <w:sz w:val="22"/>
          <w:szCs w:val="22"/>
          <w:lang w:val="pl-PL"/>
        </w:rPr>
        <w:t xml:space="preserve"> 2 cm.</w:t>
      </w:r>
    </w:p>
    <w:p w:rsidR="002A3A96" w:rsidRDefault="002A3A96" w:rsidP="002A3A96">
      <w:pPr>
        <w:jc w:val="both"/>
        <w:rPr>
          <w:sz w:val="22"/>
          <w:szCs w:val="22"/>
          <w:lang w:val="pl-PL"/>
        </w:rPr>
      </w:pPr>
      <w:r>
        <w:rPr>
          <w:sz w:val="22"/>
          <w:szCs w:val="22"/>
          <w:lang w:val="pl-PL"/>
        </w:rPr>
        <w:tab/>
        <w:t>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20 cm z dokładnym zagęszczeniem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5.4. Tolerancje ustawienia znaku pionowego</w:t>
      </w:r>
    </w:p>
    <w:p w:rsidR="002A3A96" w:rsidRDefault="002A3A96" w:rsidP="002A3A96">
      <w:pPr>
        <w:jc w:val="both"/>
        <w:rPr>
          <w:sz w:val="22"/>
          <w:szCs w:val="22"/>
          <w:lang w:val="pl-PL"/>
        </w:rPr>
      </w:pPr>
      <w:r>
        <w:rPr>
          <w:sz w:val="22"/>
          <w:szCs w:val="22"/>
          <w:lang w:val="pl-PL"/>
        </w:rPr>
        <w:tab/>
        <w:t>Konstrukcje wsporcze znaków - słupki, słupy, wysięgniki, konstrukcje dla tablic wielkowymiarowych, powinny być wykonane zgodnie z dokumentacją i SST.</w:t>
      </w:r>
    </w:p>
    <w:p w:rsidR="002A3A96" w:rsidRDefault="002A3A96" w:rsidP="002A3A96">
      <w:pPr>
        <w:jc w:val="both"/>
        <w:rPr>
          <w:sz w:val="22"/>
          <w:szCs w:val="22"/>
        </w:rPr>
      </w:pPr>
      <w:r>
        <w:rPr>
          <w:sz w:val="22"/>
          <w:szCs w:val="22"/>
          <w:lang w:val="pl-PL"/>
        </w:rPr>
        <w:tab/>
      </w:r>
      <w:proofErr w:type="spellStart"/>
      <w:r>
        <w:rPr>
          <w:sz w:val="22"/>
          <w:szCs w:val="22"/>
        </w:rPr>
        <w:t>Dopuszczalne</w:t>
      </w:r>
      <w:proofErr w:type="spellEnd"/>
      <w:r>
        <w:rPr>
          <w:sz w:val="22"/>
          <w:szCs w:val="22"/>
        </w:rPr>
        <w:t xml:space="preserve"> </w:t>
      </w:r>
      <w:proofErr w:type="spellStart"/>
      <w:r>
        <w:rPr>
          <w:sz w:val="22"/>
          <w:szCs w:val="22"/>
        </w:rPr>
        <w:t>tolerancje</w:t>
      </w:r>
      <w:proofErr w:type="spellEnd"/>
      <w:r>
        <w:rPr>
          <w:sz w:val="22"/>
          <w:szCs w:val="22"/>
        </w:rPr>
        <w:t xml:space="preserve"> </w:t>
      </w:r>
      <w:proofErr w:type="spellStart"/>
      <w:r>
        <w:rPr>
          <w:sz w:val="22"/>
          <w:szCs w:val="22"/>
        </w:rPr>
        <w:t>ustawienia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od pionu, nie więcej niż </w:t>
      </w:r>
      <w:r>
        <w:rPr>
          <w:rFonts w:ascii="Symbol" w:hAnsi="Symbol"/>
          <w:sz w:val="22"/>
          <w:szCs w:val="22"/>
        </w:rPr>
        <w:t></w:t>
      </w:r>
      <w:r>
        <w:rPr>
          <w:sz w:val="22"/>
          <w:szCs w:val="22"/>
          <w:lang w:val="pl-PL"/>
        </w:rPr>
        <w:t xml:space="preserve"> 1 %,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w wysokości umieszczenia znaku, nie więcej niż </w:t>
      </w:r>
      <w:r>
        <w:rPr>
          <w:rFonts w:ascii="Symbol" w:hAnsi="Symbol"/>
          <w:sz w:val="22"/>
          <w:szCs w:val="22"/>
        </w:rPr>
        <w:t></w:t>
      </w:r>
      <w:r>
        <w:rPr>
          <w:sz w:val="22"/>
          <w:szCs w:val="22"/>
          <w:lang w:val="pl-PL"/>
        </w:rPr>
        <w:t xml:space="preserve"> 2 cm,</w:t>
      </w:r>
    </w:p>
    <w:p w:rsidR="002A3A96" w:rsidRDefault="002A3A96" w:rsidP="002A3A96">
      <w:pPr>
        <w:numPr>
          <w:ilvl w:val="0"/>
          <w:numId w:val="3"/>
        </w:numPr>
        <w:overflowPunct w:val="0"/>
        <w:autoSpaceDE w:val="0"/>
        <w:jc w:val="both"/>
        <w:rPr>
          <w:sz w:val="22"/>
          <w:szCs w:val="22"/>
          <w:lang w:val="pl-PL"/>
        </w:rPr>
      </w:pPr>
      <w:r>
        <w:rPr>
          <w:sz w:val="22"/>
          <w:szCs w:val="22"/>
          <w:lang w:val="pl-PL"/>
        </w:rPr>
        <w:t xml:space="preserve">odchyłka w odległości ustawienia znaku od krawędzi jezdni utwardzonego pobocza lub pasa awaryjnego postoju, nie więcej niż </w:t>
      </w:r>
      <w:r>
        <w:rPr>
          <w:rFonts w:ascii="Symbol" w:hAnsi="Symbol"/>
          <w:sz w:val="22"/>
          <w:szCs w:val="22"/>
        </w:rPr>
        <w:t></w:t>
      </w:r>
      <w:r>
        <w:rPr>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5.5. Konstrukcje wsporcze</w:t>
      </w:r>
    </w:p>
    <w:p w:rsidR="002A3A96" w:rsidRDefault="002A3A96" w:rsidP="002A3A96">
      <w:pPr>
        <w:keepNext/>
        <w:jc w:val="both"/>
        <w:rPr>
          <w:sz w:val="22"/>
          <w:szCs w:val="22"/>
          <w:lang w:val="pl-PL"/>
        </w:rPr>
      </w:pPr>
      <w:r>
        <w:rPr>
          <w:b/>
          <w:sz w:val="22"/>
          <w:szCs w:val="22"/>
          <w:lang w:val="pl-PL"/>
        </w:rPr>
        <w:t xml:space="preserve">5.5.1. </w:t>
      </w:r>
      <w:r>
        <w:rPr>
          <w:sz w:val="22"/>
          <w:szCs w:val="22"/>
          <w:lang w:val="pl-PL"/>
        </w:rPr>
        <w:t>Zabezpieczenie konstrukcji wsporczej przed najechaniem</w:t>
      </w:r>
    </w:p>
    <w:p w:rsidR="002A3A96" w:rsidRDefault="002A3A96" w:rsidP="002A3A96">
      <w:pPr>
        <w:spacing w:before="120"/>
        <w:jc w:val="both"/>
        <w:rPr>
          <w:sz w:val="22"/>
          <w:szCs w:val="22"/>
          <w:lang w:val="pl-PL"/>
        </w:rPr>
      </w:pPr>
      <w:r>
        <w:rPr>
          <w:sz w:val="22"/>
          <w:szCs w:val="22"/>
          <w:lang w:val="pl-PL"/>
        </w:rPr>
        <w:tab/>
        <w:t>Konstrukcje wsporcze znaków drogowych bramowych lub wysięgnikowych jedno lub dwustronnych, jak również konstrukcje wsporcze znaków tablicowych bocznych o powierzchni większej od 4,5 m</w:t>
      </w:r>
      <w:r>
        <w:rPr>
          <w:sz w:val="22"/>
          <w:szCs w:val="22"/>
          <w:vertAlign w:val="superscript"/>
          <w:lang w:val="pl-PL"/>
        </w:rPr>
        <w:t>2</w:t>
      </w:r>
      <w:r>
        <w:rPr>
          <w:sz w:val="22"/>
          <w:szCs w:val="22"/>
          <w:lang w:val="pl-PL"/>
        </w:rPr>
        <w:t xml:space="preserve">, gdy występuje możliwość bezpośredniego najechania na nie przez pojazd - muszą być zabezpieczone odpowiednio umieszczonymi barierami ochronnymi lub innego rodzaju urządzeniami ochronnymi lub </w:t>
      </w:r>
      <w:proofErr w:type="spellStart"/>
      <w:r>
        <w:rPr>
          <w:sz w:val="22"/>
          <w:szCs w:val="22"/>
          <w:lang w:val="pl-PL"/>
        </w:rPr>
        <w:t>przeciwdestrukcyjnymi</w:t>
      </w:r>
      <w:proofErr w:type="spellEnd"/>
      <w:r>
        <w:rPr>
          <w:sz w:val="22"/>
          <w:szCs w:val="22"/>
          <w:lang w:val="pl-PL"/>
        </w:rPr>
        <w:t>,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Default="002A3A96" w:rsidP="002A3A96">
      <w:pPr>
        <w:spacing w:before="120"/>
        <w:jc w:val="both"/>
        <w:rPr>
          <w:sz w:val="22"/>
          <w:szCs w:val="22"/>
          <w:lang w:val="pl-PL"/>
        </w:rPr>
      </w:pPr>
      <w:r>
        <w:rPr>
          <w:b/>
          <w:sz w:val="22"/>
          <w:szCs w:val="22"/>
          <w:lang w:val="pl-PL"/>
        </w:rPr>
        <w:t xml:space="preserve">5.5.2. </w:t>
      </w:r>
      <w:r>
        <w:rPr>
          <w:sz w:val="22"/>
          <w:szCs w:val="22"/>
          <w:lang w:val="pl-PL"/>
        </w:rPr>
        <w:t xml:space="preserve">Łatwo </w:t>
      </w:r>
      <w:proofErr w:type="spellStart"/>
      <w:r>
        <w:rPr>
          <w:sz w:val="22"/>
          <w:szCs w:val="22"/>
          <w:lang w:val="pl-PL"/>
        </w:rPr>
        <w:t>zrywalne</w:t>
      </w:r>
      <w:proofErr w:type="spellEnd"/>
      <w:r>
        <w:rPr>
          <w:sz w:val="22"/>
          <w:szCs w:val="22"/>
          <w:lang w:val="pl-PL"/>
        </w:rPr>
        <w:t xml:space="preserve"> złącza konstrukcji wsporczej</w:t>
      </w:r>
    </w:p>
    <w:p w:rsidR="002A3A96" w:rsidRDefault="002A3A96" w:rsidP="002A3A96">
      <w:pPr>
        <w:spacing w:before="120"/>
        <w:jc w:val="both"/>
        <w:rPr>
          <w:sz w:val="22"/>
          <w:szCs w:val="22"/>
          <w:lang w:val="pl-PL"/>
        </w:rPr>
      </w:pPr>
      <w:r>
        <w:rPr>
          <w:sz w:val="22"/>
          <w:szCs w:val="22"/>
          <w:lang w:val="pl-PL"/>
        </w:rPr>
        <w:tab/>
        <w:t xml:space="preserve">W przypadku konstrukcji wsporczych, nie osłoniętych barierami ochronnymi - zaleca się stosowanie łatwo </w:t>
      </w:r>
      <w:proofErr w:type="spellStart"/>
      <w:r>
        <w:rPr>
          <w:sz w:val="22"/>
          <w:szCs w:val="22"/>
          <w:lang w:val="pl-PL"/>
        </w:rPr>
        <w:t>zrywalnych</w:t>
      </w:r>
      <w:proofErr w:type="spellEnd"/>
      <w:r>
        <w:rPr>
          <w:sz w:val="22"/>
          <w:szCs w:val="22"/>
          <w:lang w:val="pl-PL"/>
        </w:rPr>
        <w:t xml:space="preserve"> lub łatwo rozłączalnych przekrojów, złączy lub przegubów o odpowiednio bezpiecznej konstrukcji, umieszczonych na wysokości od 0,15 do 0,20 m nad powierzchnią terenu.</w:t>
      </w:r>
    </w:p>
    <w:p w:rsidR="002A3A96" w:rsidRDefault="002A3A96" w:rsidP="002A3A96">
      <w:pPr>
        <w:jc w:val="both"/>
        <w:rPr>
          <w:sz w:val="22"/>
          <w:szCs w:val="22"/>
          <w:lang w:val="pl-PL"/>
        </w:rPr>
      </w:pPr>
      <w:r>
        <w:rPr>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Default="002A3A96" w:rsidP="002A3A96">
      <w:pPr>
        <w:jc w:val="both"/>
        <w:rPr>
          <w:sz w:val="22"/>
          <w:szCs w:val="22"/>
          <w:lang w:val="pl-PL"/>
        </w:rPr>
      </w:pPr>
      <w:r>
        <w:rPr>
          <w:sz w:val="22"/>
          <w:szCs w:val="22"/>
          <w:lang w:val="pl-PL"/>
        </w:rPr>
        <w:tab/>
        <w:t xml:space="preserve">Łatwo </w:t>
      </w:r>
      <w:proofErr w:type="spellStart"/>
      <w:r>
        <w:rPr>
          <w:sz w:val="22"/>
          <w:szCs w:val="22"/>
          <w:lang w:val="pl-PL"/>
        </w:rPr>
        <w:t>zrywalne</w:t>
      </w:r>
      <w:proofErr w:type="spellEnd"/>
      <w:r>
        <w:rPr>
          <w:sz w:val="22"/>
          <w:szCs w:val="22"/>
          <w:lang w:val="pl-PL"/>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Default="002A3A96" w:rsidP="002A3A96">
      <w:pPr>
        <w:spacing w:before="120"/>
        <w:ind w:left="709" w:hanging="709"/>
        <w:jc w:val="both"/>
        <w:rPr>
          <w:sz w:val="22"/>
          <w:szCs w:val="22"/>
          <w:lang w:val="pl-PL"/>
        </w:rPr>
      </w:pPr>
      <w:r>
        <w:rPr>
          <w:b/>
          <w:sz w:val="22"/>
          <w:szCs w:val="22"/>
          <w:lang w:val="pl-PL"/>
        </w:rPr>
        <w:t xml:space="preserve">5.5.3. </w:t>
      </w:r>
      <w:r>
        <w:rPr>
          <w:sz w:val="22"/>
          <w:szCs w:val="22"/>
          <w:lang w:val="pl-PL"/>
        </w:rPr>
        <w:t>Zapobieganie zagrożeniu użytkowników drogi i terenu przyległego - przez konstrukcję wsporczą</w:t>
      </w:r>
    </w:p>
    <w:p w:rsidR="002A3A96" w:rsidRDefault="002A3A96" w:rsidP="002A3A96">
      <w:pPr>
        <w:spacing w:before="120"/>
        <w:jc w:val="both"/>
        <w:rPr>
          <w:sz w:val="22"/>
          <w:szCs w:val="22"/>
          <w:lang w:val="pl-PL"/>
        </w:rPr>
      </w:pPr>
      <w:r>
        <w:rPr>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Default="002A3A96" w:rsidP="002A3A96">
      <w:pPr>
        <w:spacing w:before="120"/>
        <w:jc w:val="both"/>
        <w:rPr>
          <w:sz w:val="22"/>
          <w:szCs w:val="22"/>
          <w:lang w:val="pl-PL"/>
        </w:rPr>
      </w:pPr>
      <w:r>
        <w:rPr>
          <w:b/>
          <w:sz w:val="22"/>
          <w:szCs w:val="22"/>
          <w:lang w:val="pl-PL"/>
        </w:rPr>
        <w:t xml:space="preserve">5.5.4. </w:t>
      </w:r>
      <w:r>
        <w:rPr>
          <w:sz w:val="22"/>
          <w:szCs w:val="22"/>
          <w:lang w:val="pl-PL"/>
        </w:rPr>
        <w:t>Tablicowe znaki drogowe na dwóch słupach lub podporach</w:t>
      </w:r>
    </w:p>
    <w:p w:rsidR="002A3A96" w:rsidRDefault="002A3A96" w:rsidP="002A3A96">
      <w:pPr>
        <w:spacing w:before="120"/>
        <w:jc w:val="both"/>
        <w:rPr>
          <w:sz w:val="22"/>
          <w:szCs w:val="22"/>
          <w:lang w:val="pl-PL"/>
        </w:rPr>
      </w:pPr>
      <w:r>
        <w:rPr>
          <w:sz w:val="22"/>
          <w:szCs w:val="22"/>
          <w:lang w:val="pl-PL"/>
        </w:rPr>
        <w:tab/>
        <w:t xml:space="preserve">Przy stosowaniu tablicowych znaków drogowych (drogowskazów tablicowych, tablic </w:t>
      </w:r>
      <w:proofErr w:type="spellStart"/>
      <w:r>
        <w:rPr>
          <w:sz w:val="22"/>
          <w:szCs w:val="22"/>
          <w:lang w:val="pl-PL"/>
        </w:rPr>
        <w:t>przeddrogowskazowych</w:t>
      </w:r>
      <w:proofErr w:type="spellEnd"/>
      <w:r>
        <w:rPr>
          <w:sz w:val="22"/>
          <w:szCs w:val="22"/>
          <w:lang w:val="pl-PL"/>
        </w:rPr>
        <w:t>,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2A3A96" w:rsidRDefault="002A3A96" w:rsidP="002A3A96">
      <w:pPr>
        <w:spacing w:before="120"/>
        <w:jc w:val="both"/>
        <w:rPr>
          <w:sz w:val="22"/>
          <w:szCs w:val="22"/>
          <w:lang w:val="pl-PL"/>
        </w:rPr>
      </w:pPr>
      <w:r>
        <w:rPr>
          <w:b/>
          <w:sz w:val="22"/>
          <w:szCs w:val="22"/>
          <w:lang w:val="pl-PL"/>
        </w:rPr>
        <w:t xml:space="preserve">5.5.5. </w:t>
      </w:r>
      <w:r>
        <w:rPr>
          <w:sz w:val="22"/>
          <w:szCs w:val="22"/>
          <w:lang w:val="pl-PL"/>
        </w:rPr>
        <w:t>Poziom górnej powierzchni fundamentu</w:t>
      </w:r>
    </w:p>
    <w:p w:rsidR="002A3A96" w:rsidRDefault="002A3A96" w:rsidP="002A3A96">
      <w:pPr>
        <w:spacing w:before="120"/>
        <w:jc w:val="both"/>
        <w:rPr>
          <w:sz w:val="22"/>
          <w:szCs w:val="22"/>
          <w:lang w:val="pl-PL"/>
        </w:rPr>
      </w:pPr>
      <w:r>
        <w:rPr>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Default="002A3A96" w:rsidP="002A3A96">
      <w:pPr>
        <w:spacing w:before="120"/>
        <w:jc w:val="both"/>
        <w:rPr>
          <w:sz w:val="22"/>
          <w:szCs w:val="22"/>
          <w:lang w:val="pl-PL"/>
        </w:rPr>
      </w:pPr>
      <w:r>
        <w:rPr>
          <w:b/>
          <w:sz w:val="22"/>
          <w:szCs w:val="22"/>
          <w:lang w:val="pl-PL"/>
        </w:rPr>
        <w:t xml:space="preserve">5.5.6. </w:t>
      </w:r>
      <w:r>
        <w:rPr>
          <w:sz w:val="22"/>
          <w:szCs w:val="22"/>
          <w:lang w:val="pl-PL"/>
        </w:rPr>
        <w:t>Barwa konstrukcji wsporczej</w:t>
      </w:r>
    </w:p>
    <w:p w:rsidR="002A3A96" w:rsidRDefault="002A3A96" w:rsidP="002A3A96">
      <w:pPr>
        <w:spacing w:before="120"/>
        <w:jc w:val="both"/>
        <w:rPr>
          <w:sz w:val="22"/>
          <w:szCs w:val="22"/>
          <w:lang w:val="pl-PL"/>
        </w:rPr>
      </w:pPr>
      <w:r>
        <w:rPr>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5.6. Połączenie tarczy znaku z konstrukcją wsporczą</w:t>
      </w:r>
    </w:p>
    <w:p w:rsidR="002A3A96" w:rsidRDefault="002A3A96" w:rsidP="002A3A96">
      <w:pPr>
        <w:jc w:val="both"/>
        <w:rPr>
          <w:sz w:val="22"/>
          <w:szCs w:val="22"/>
          <w:lang w:val="pl-PL"/>
        </w:rPr>
      </w:pPr>
      <w:r>
        <w:rPr>
          <w:sz w:val="22"/>
          <w:szCs w:val="22"/>
          <w:lang w:val="pl-PL"/>
        </w:rPr>
        <w:tab/>
        <w:t>Tarcza znaku musi być zamocowana do konstrukcji wsporczej w sposób uniemożliwiający jej przesunięcie lub obrót.</w:t>
      </w:r>
    </w:p>
    <w:p w:rsidR="002A3A96" w:rsidRDefault="002A3A96" w:rsidP="002A3A96">
      <w:pPr>
        <w:jc w:val="both"/>
        <w:rPr>
          <w:sz w:val="22"/>
          <w:szCs w:val="22"/>
          <w:lang w:val="pl-PL"/>
        </w:rPr>
      </w:pPr>
      <w:r>
        <w:rPr>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Default="002A3A96" w:rsidP="002A3A96">
      <w:pPr>
        <w:jc w:val="both"/>
        <w:rPr>
          <w:sz w:val="22"/>
          <w:szCs w:val="22"/>
          <w:lang w:val="pl-PL"/>
        </w:rPr>
      </w:pPr>
      <w:r>
        <w:rPr>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Default="002A3A96" w:rsidP="002A3A96">
      <w:pPr>
        <w:jc w:val="both"/>
        <w:rPr>
          <w:sz w:val="22"/>
          <w:szCs w:val="22"/>
          <w:lang w:val="pl-PL"/>
        </w:rPr>
      </w:pPr>
      <w:r>
        <w:rPr>
          <w:sz w:val="22"/>
          <w:szCs w:val="22"/>
          <w:lang w:val="pl-PL"/>
        </w:rPr>
        <w:tab/>
        <w:t>Nie dopuszcza się zamocowania znaku do konstrukcji wsporczej w sposób wymagający bezpośredniego przeprowadzenia śrub mocujących przez lico znaku.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5.7. Urządzenia elektryczne na konstrukcji wsporczej</w:t>
      </w:r>
    </w:p>
    <w:p w:rsidR="002A3A96" w:rsidRDefault="002A3A96" w:rsidP="002A3A96">
      <w:pPr>
        <w:jc w:val="both"/>
        <w:rPr>
          <w:sz w:val="22"/>
          <w:szCs w:val="22"/>
          <w:lang w:val="pl-PL"/>
        </w:rPr>
      </w:pPr>
      <w:r>
        <w:rPr>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Default="002A3A96" w:rsidP="002A3A96">
      <w:pPr>
        <w:jc w:val="both"/>
        <w:rPr>
          <w:sz w:val="22"/>
          <w:szCs w:val="22"/>
          <w:lang w:val="pl-PL"/>
        </w:rPr>
      </w:pPr>
      <w:r>
        <w:rPr>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5.8. Źródło światła znaku podświetlanego i znaku oświetlanego</w:t>
      </w:r>
    </w:p>
    <w:p w:rsidR="002A3A96" w:rsidRDefault="002A3A96" w:rsidP="002A3A96">
      <w:pPr>
        <w:jc w:val="both"/>
        <w:rPr>
          <w:sz w:val="22"/>
          <w:szCs w:val="22"/>
          <w:lang w:val="pl-PL"/>
        </w:rPr>
      </w:pPr>
      <w:r>
        <w:rPr>
          <w:sz w:val="22"/>
          <w:szCs w:val="22"/>
          <w:lang w:val="pl-PL"/>
        </w:rPr>
        <w:tab/>
        <w:t>Źródło światła należy wykonać zgodnie z ustaleniami dokumentacji projektowej, SST lub wskazaniami Inżyniera, jako: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lampy fluorescencyjne barwy dziennej lub chłodno białej,</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wysokoprężne lampy rtęciowe o poprawionym współczynniku oddawania barw,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lampy</w:t>
      </w:r>
      <w:proofErr w:type="spellEnd"/>
      <w:r>
        <w:rPr>
          <w:sz w:val="22"/>
          <w:szCs w:val="22"/>
        </w:rPr>
        <w:t xml:space="preserve"> </w:t>
      </w:r>
      <w:proofErr w:type="spellStart"/>
      <w:r>
        <w:rPr>
          <w:sz w:val="22"/>
          <w:szCs w:val="22"/>
        </w:rPr>
        <w:t>metalo-halogenowe</w:t>
      </w:r>
      <w:proofErr w:type="spellEnd"/>
    </w:p>
    <w:p w:rsidR="002A3A96" w:rsidRDefault="002A3A96" w:rsidP="002A3A96">
      <w:pPr>
        <w:numPr>
          <w:ilvl w:val="0"/>
          <w:numId w:val="10"/>
        </w:numPr>
        <w:overflowPunct w:val="0"/>
        <w:autoSpaceDE w:val="0"/>
        <w:ind w:left="283"/>
        <w:jc w:val="both"/>
        <w:rPr>
          <w:sz w:val="22"/>
          <w:szCs w:val="22"/>
          <w:lang w:val="pl-PL"/>
        </w:rPr>
      </w:pPr>
      <w:r>
        <w:rPr>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Default="002A3A96" w:rsidP="002A3A96">
      <w:pPr>
        <w:tabs>
          <w:tab w:val="left" w:pos="993"/>
        </w:tabs>
        <w:spacing w:before="120" w:after="120"/>
        <w:jc w:val="both"/>
        <w:rPr>
          <w:sz w:val="22"/>
          <w:szCs w:val="22"/>
          <w:vertAlign w:val="superscript"/>
          <w:lang w:val="pl-PL"/>
        </w:rPr>
      </w:pPr>
      <w:r>
        <w:rPr>
          <w:bCs/>
          <w:sz w:val="22"/>
          <w:szCs w:val="22"/>
          <w:lang w:val="pl-PL"/>
        </w:rPr>
        <w:t>Tablica 4 .</w:t>
      </w:r>
      <w:r>
        <w:rPr>
          <w:bCs/>
          <w:sz w:val="22"/>
          <w:szCs w:val="22"/>
          <w:lang w:val="pl-PL"/>
        </w:rPr>
        <w:tab/>
        <w:t xml:space="preserve">Średnia luminancja </w:t>
      </w:r>
      <w:r>
        <w:rPr>
          <w:bCs/>
          <w:i/>
          <w:sz w:val="22"/>
          <w:szCs w:val="22"/>
          <w:lang w:val="pl-PL"/>
        </w:rPr>
        <w:t>L</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firstRow="0" w:lastRow="0" w:firstColumn="0" w:lastColumn="0" w:noHBand="0" w:noVBand="0"/>
      </w:tblPr>
      <w:tblGrid>
        <w:gridCol w:w="1985"/>
        <w:gridCol w:w="1843"/>
        <w:gridCol w:w="2126"/>
        <w:gridCol w:w="1579"/>
      </w:tblGrid>
      <w:tr w:rsidR="002A3A96" w:rsidTr="007015AD">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L3</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Żółta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Czerwona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50 ≤</w:t>
            </w:r>
            <w:r>
              <w:rPr>
                <w:i/>
                <w:sz w:val="22"/>
                <w:szCs w:val="22"/>
              </w:rPr>
              <w:t xml:space="preserve"> L</w:t>
            </w:r>
            <w:r>
              <w:rPr>
                <w:sz w:val="22"/>
                <w:szCs w:val="22"/>
              </w:rPr>
              <w:t xml:space="preserve"> ≤ 110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Niebieska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70 ≤</w:t>
            </w:r>
            <w:r>
              <w:rPr>
                <w:i/>
                <w:sz w:val="22"/>
                <w:szCs w:val="22"/>
              </w:rPr>
              <w:t xml:space="preserve"> L</w:t>
            </w:r>
            <w:r>
              <w:rPr>
                <w:sz w:val="22"/>
                <w:szCs w:val="22"/>
              </w:rPr>
              <w:t xml:space="preserve"> ≤ 50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Ciemnozielona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Brązowa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Default="002A3A96" w:rsidP="002A3A96">
      <w:pPr>
        <w:spacing w:before="120"/>
        <w:ind w:firstLine="709"/>
        <w:jc w:val="both"/>
        <w:rPr>
          <w:sz w:val="22"/>
          <w:szCs w:val="22"/>
          <w:lang w:val="pl-PL"/>
        </w:rPr>
      </w:pPr>
      <w:r>
        <w:rPr>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Default="002A3A96" w:rsidP="002A3A96">
      <w:pPr>
        <w:spacing w:before="120" w:after="120"/>
        <w:jc w:val="both"/>
        <w:rPr>
          <w:sz w:val="22"/>
          <w:szCs w:val="22"/>
          <w:vertAlign w:val="superscript"/>
          <w:lang w:val="pl-PL"/>
        </w:rPr>
      </w:pPr>
      <w:r>
        <w:rPr>
          <w:bCs/>
          <w:sz w:val="22"/>
          <w:szCs w:val="22"/>
          <w:lang w:val="pl-PL"/>
        </w:rPr>
        <w:t xml:space="preserve">Tablica 5 . Kontrast luminancji </w:t>
      </w:r>
      <w:r>
        <w:rPr>
          <w:bCs/>
          <w:i/>
          <w:sz w:val="22"/>
          <w:szCs w:val="22"/>
          <w:lang w:val="pl-PL"/>
        </w:rPr>
        <w:t>K</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tbl>
      <w:tblPr>
        <w:tblW w:w="0" w:type="auto"/>
        <w:tblInd w:w="-10" w:type="dxa"/>
        <w:tblLayout w:type="fixed"/>
        <w:tblCellMar>
          <w:left w:w="70" w:type="dxa"/>
          <w:right w:w="70" w:type="dxa"/>
        </w:tblCellMar>
        <w:tblLook w:val="0000" w:firstRow="0" w:lastRow="0" w:firstColumn="0" w:lastColumn="0" w:noHBand="0" w:noVBand="0"/>
      </w:tblPr>
      <w:tblGrid>
        <w:gridCol w:w="1266"/>
        <w:gridCol w:w="1276"/>
        <w:gridCol w:w="1418"/>
        <w:gridCol w:w="1417"/>
        <w:gridCol w:w="1276"/>
        <w:gridCol w:w="928"/>
      </w:tblGrid>
      <w:tr w:rsidR="002A3A96" w:rsidTr="007015AD">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Niebieska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Czerwona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Zielona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pStyle w:val="Nagwek6"/>
              <w:snapToGrid w:val="0"/>
              <w:spacing w:before="120" w:after="120"/>
              <w:jc w:val="both"/>
              <w:rPr>
                <w:b w:val="0"/>
              </w:rPr>
            </w:pPr>
            <w:proofErr w:type="spellStart"/>
            <w:r>
              <w:rPr>
                <w:b w:val="0"/>
              </w:rPr>
              <w:t>Ciemno-zielona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Brązowa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Barwa</w:t>
            </w:r>
            <w:proofErr w:type="spellEnd"/>
            <w:r>
              <w:rPr>
                <w:sz w:val="22"/>
                <w:szCs w:val="22"/>
              </w:rPr>
              <w:t xml:space="preserve"> </w:t>
            </w:r>
            <w:proofErr w:type="spellStart"/>
            <w:r>
              <w:rPr>
                <w:sz w:val="22"/>
                <w:szCs w:val="22"/>
              </w:rPr>
              <w:t>kontrastowa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r>
              <w:rPr>
                <w:sz w:val="22"/>
                <w:szCs w:val="22"/>
              </w:rPr>
              <w:t xml:space="preserve"> i </w:t>
            </w:r>
            <w:proofErr w:type="spellStart"/>
            <w:r>
              <w:rPr>
                <w:sz w:val="22"/>
                <w:szCs w:val="22"/>
              </w:rPr>
              <w:t>żółta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Kontrast</w:t>
            </w:r>
            <w:proofErr w:type="spellEnd"/>
            <w:r>
              <w:rPr>
                <w:sz w:val="22"/>
                <w:szCs w:val="22"/>
              </w:rPr>
              <w:t xml:space="preserve"> </w:t>
            </w:r>
            <w:proofErr w:type="spellStart"/>
            <w:r>
              <w:rPr>
                <w:sz w:val="22"/>
                <w:szCs w:val="22"/>
              </w:rPr>
              <w:t>luminancji</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r>
    </w:tbl>
    <w:p w:rsidR="002A3A96" w:rsidRDefault="002A3A96" w:rsidP="002A3A96">
      <w:pPr>
        <w:jc w:val="both"/>
      </w:pPr>
    </w:p>
    <w:p w:rsidR="002A3A96" w:rsidRDefault="002A3A96" w:rsidP="002A3A96">
      <w:pPr>
        <w:ind w:firstLine="709"/>
        <w:jc w:val="both"/>
        <w:rPr>
          <w:sz w:val="22"/>
          <w:szCs w:val="22"/>
          <w:lang w:val="pl-PL"/>
        </w:rPr>
      </w:pPr>
      <w:r>
        <w:rPr>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Default="002A3A96" w:rsidP="002A3A96">
      <w:pPr>
        <w:keepNext/>
        <w:spacing w:before="120" w:after="120"/>
        <w:jc w:val="both"/>
        <w:rPr>
          <w:sz w:val="22"/>
          <w:szCs w:val="22"/>
        </w:rPr>
      </w:pPr>
      <w:proofErr w:type="spellStart"/>
      <w:r>
        <w:rPr>
          <w:sz w:val="22"/>
          <w:szCs w:val="22"/>
        </w:rPr>
        <w:t>Tablica</w:t>
      </w:r>
      <w:proofErr w:type="spellEnd"/>
      <w:r>
        <w:rPr>
          <w:sz w:val="22"/>
          <w:szCs w:val="22"/>
        </w:rPr>
        <w:t xml:space="preserve"> 6 . </w:t>
      </w:r>
      <w:proofErr w:type="spellStart"/>
      <w:r>
        <w:rPr>
          <w:sz w:val="22"/>
          <w:szCs w:val="22"/>
        </w:rPr>
        <w:t>Równomierność</w:t>
      </w:r>
      <w:proofErr w:type="spellEnd"/>
      <w:r>
        <w:rPr>
          <w:sz w:val="22"/>
          <w:szCs w:val="22"/>
        </w:rPr>
        <w:t xml:space="preserve"> </w:t>
      </w:r>
      <w:proofErr w:type="spellStart"/>
      <w:r>
        <w:rPr>
          <w:sz w:val="22"/>
          <w:szCs w:val="22"/>
        </w:rPr>
        <w:t>luminancji</w:t>
      </w:r>
      <w:proofErr w:type="spellEnd"/>
    </w:p>
    <w:tbl>
      <w:tblPr>
        <w:tblW w:w="0" w:type="auto"/>
        <w:tblInd w:w="-10" w:type="dxa"/>
        <w:tblLayout w:type="fixed"/>
        <w:tblCellMar>
          <w:left w:w="70" w:type="dxa"/>
          <w:right w:w="70" w:type="dxa"/>
        </w:tblCellMar>
        <w:tblLook w:val="0000" w:firstRow="0" w:lastRow="0" w:firstColumn="0" w:lastColumn="0" w:noHBand="0" w:noVBand="0"/>
      </w:tblPr>
      <w:tblGrid>
        <w:gridCol w:w="2835"/>
        <w:gridCol w:w="3139"/>
      </w:tblGrid>
      <w:tr w:rsidR="002A3A96" w:rsidTr="007015AD">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Klasa</w:t>
            </w:r>
            <w:proofErr w:type="spellEnd"/>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Stosunek</w:t>
            </w:r>
            <w:proofErr w:type="spellEnd"/>
            <w:r>
              <w:rPr>
                <w:sz w:val="22"/>
                <w:szCs w:val="22"/>
              </w:rPr>
              <w:t xml:space="preserve"> </w:t>
            </w:r>
            <w:proofErr w:type="spellStart"/>
            <w:r>
              <w:rPr>
                <w:sz w:val="22"/>
                <w:szCs w:val="22"/>
              </w:rPr>
              <w:t>maksymalny</w:t>
            </w:r>
            <w:proofErr w:type="spellEnd"/>
          </w:p>
        </w:tc>
      </w:tr>
      <w:tr w:rsidR="002A3A96" w:rsidTr="007015AD">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1/10</w:t>
            </w:r>
          </w:p>
        </w:tc>
      </w:tr>
      <w:tr w:rsidR="002A3A96" w:rsidTr="007015AD">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1/6</w:t>
            </w:r>
          </w:p>
        </w:tc>
      </w:tr>
      <w:tr w:rsidR="002A3A96" w:rsidTr="007015AD">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1/3</w:t>
            </w:r>
          </w:p>
        </w:tc>
      </w:tr>
    </w:tbl>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5.9. Warunki dla oprawy oświetleniowej znaku podświetlanego</w:t>
      </w:r>
    </w:p>
    <w:p w:rsidR="002A3A96" w:rsidRDefault="002A3A96" w:rsidP="002A3A96">
      <w:pPr>
        <w:jc w:val="both"/>
        <w:rPr>
          <w:sz w:val="22"/>
          <w:szCs w:val="22"/>
          <w:lang w:val="pl-PL"/>
        </w:rPr>
      </w:pPr>
      <w:r>
        <w:rPr>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Default="002A3A96" w:rsidP="002A3A96">
      <w:pPr>
        <w:ind w:firstLine="709"/>
        <w:jc w:val="both"/>
        <w:rPr>
          <w:sz w:val="22"/>
          <w:szCs w:val="22"/>
          <w:lang w:val="pl-PL"/>
        </w:rPr>
      </w:pPr>
      <w:r>
        <w:rPr>
          <w:sz w:val="22"/>
          <w:szCs w:val="22"/>
          <w:lang w:val="pl-PL"/>
        </w:rPr>
        <w:t>Oprawa wbudowana w znak powinna spełniać następujące wymagania:</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sposób połączeń lica znaku z tarczą znaku w formie komory, w którą wbudowana jest oprawa, powinien zapewnić stopień IP-53 ochrony od wpływu czynników zewnętrznych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komora statecznika powinna zapewnić co najmniej stopień ochrony IP-23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musi być podany rok produkcji.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5.10. Warunki dla oprawy oświetleniowej znaku oświetlanego</w:t>
      </w:r>
    </w:p>
    <w:p w:rsidR="002A3A96" w:rsidRDefault="002A3A96" w:rsidP="002A3A96">
      <w:pPr>
        <w:jc w:val="both"/>
        <w:rPr>
          <w:sz w:val="22"/>
          <w:szCs w:val="22"/>
          <w:lang w:val="pl-PL"/>
        </w:rPr>
      </w:pPr>
      <w:r>
        <w:rPr>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Default="002A3A96" w:rsidP="002A3A96">
      <w:pPr>
        <w:jc w:val="both"/>
        <w:rPr>
          <w:sz w:val="22"/>
          <w:szCs w:val="22"/>
          <w:lang w:val="pl-PL"/>
        </w:rPr>
      </w:pPr>
      <w:r>
        <w:rPr>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Default="002A3A96" w:rsidP="002A3A96">
      <w:pPr>
        <w:jc w:val="both"/>
        <w:rPr>
          <w:sz w:val="22"/>
          <w:szCs w:val="22"/>
          <w:lang w:val="pl-PL"/>
        </w:rPr>
      </w:pPr>
      <w:r>
        <w:rPr>
          <w:sz w:val="22"/>
          <w:szCs w:val="22"/>
          <w:lang w:val="pl-PL"/>
        </w:rPr>
        <w:tab/>
        <w:t>Oprawa oświetleniowa powinna spełniać ponadto następujące wymagania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dla opraw zawieszanych na wysokości poniżej 2,5 m klosz oprawy powinien być wykonany z materiałów odpornych na uszkodzenia mechaniczne,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oprawy musi być podany rok produkcji.</w:t>
      </w:r>
    </w:p>
    <w:p w:rsidR="002A3A96" w:rsidRDefault="002A3A96" w:rsidP="002A3A96">
      <w:pPr>
        <w:jc w:val="both"/>
        <w:rPr>
          <w:sz w:val="22"/>
          <w:szCs w:val="22"/>
          <w:lang w:val="pl-PL"/>
        </w:rPr>
      </w:pPr>
      <w:r>
        <w:rPr>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5.11. Oznakowanie znaku</w:t>
      </w:r>
    </w:p>
    <w:p w:rsidR="002A3A96" w:rsidRDefault="002A3A96" w:rsidP="002A3A96">
      <w:pPr>
        <w:pStyle w:val="Nagwek"/>
        <w:tabs>
          <w:tab w:val="left" w:pos="708"/>
        </w:tabs>
        <w:jc w:val="both"/>
        <w:rPr>
          <w:sz w:val="22"/>
          <w:szCs w:val="22"/>
        </w:rPr>
      </w:pPr>
      <w:r>
        <w:rPr>
          <w:sz w:val="22"/>
          <w:szCs w:val="22"/>
        </w:rPr>
        <w:tab/>
        <w:t>Każdy wykonany znak drogowy musi mieć naklejoną na rewersie naklejkę zawierającą następujące informacje:</w:t>
      </w:r>
    </w:p>
    <w:p w:rsidR="002A3A96" w:rsidRDefault="002A3A96" w:rsidP="002A3A96">
      <w:pPr>
        <w:widowControl w:val="0"/>
        <w:numPr>
          <w:ilvl w:val="0"/>
          <w:numId w:val="13"/>
        </w:numPr>
        <w:overflowPunct w:val="0"/>
        <w:autoSpaceDE w:val="0"/>
        <w:jc w:val="both"/>
        <w:rPr>
          <w:sz w:val="22"/>
          <w:szCs w:val="22"/>
        </w:rPr>
      </w:pPr>
      <w:r>
        <w:rPr>
          <w:sz w:val="22"/>
          <w:szCs w:val="22"/>
          <w:lang w:val="pl-PL"/>
        </w:rPr>
        <w:t xml:space="preserve">numer i datę normy tj. </w:t>
      </w:r>
      <w:r>
        <w:rPr>
          <w:sz w:val="22"/>
          <w:szCs w:val="22"/>
        </w:rPr>
        <w:t>PN-EN 12899-1:2005 [16],</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klasy</w:t>
      </w:r>
      <w:proofErr w:type="spellEnd"/>
      <w:r>
        <w:rPr>
          <w:sz w:val="22"/>
          <w:szCs w:val="22"/>
        </w:rPr>
        <w:t xml:space="preserve"> </w:t>
      </w:r>
      <w:proofErr w:type="spellStart"/>
      <w:r>
        <w:rPr>
          <w:sz w:val="22"/>
          <w:szCs w:val="22"/>
        </w:rPr>
        <w:t>istotnych</w:t>
      </w:r>
      <w:proofErr w:type="spellEnd"/>
      <w:r>
        <w:rPr>
          <w:sz w:val="22"/>
          <w:szCs w:val="22"/>
        </w:rPr>
        <w:t xml:space="preserve"> </w:t>
      </w:r>
      <w:proofErr w:type="spellStart"/>
      <w:r>
        <w:rPr>
          <w:sz w:val="22"/>
          <w:szCs w:val="22"/>
        </w:rPr>
        <w:t>właściwości</w:t>
      </w:r>
      <w:proofErr w:type="spellEnd"/>
      <w:r>
        <w:rPr>
          <w:sz w:val="22"/>
          <w:szCs w:val="22"/>
        </w:rPr>
        <w:t xml:space="preserve"> </w:t>
      </w:r>
      <w:proofErr w:type="spellStart"/>
      <w:r>
        <w:rPr>
          <w:sz w:val="22"/>
          <w:szCs w:val="22"/>
        </w:rPr>
        <w:t>wyrobu</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miesiąc i dwie ostatnie cyfry roku produkcji</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nazwę, znak handlowy i inne oznaczenia identyfikujące producenta lub dostawcę jeśli nie jest producentem,</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znak</w:t>
      </w:r>
      <w:proofErr w:type="spellEnd"/>
      <w:r>
        <w:rPr>
          <w:sz w:val="22"/>
          <w:szCs w:val="22"/>
        </w:rPr>
        <w:t xml:space="preserve"> </w:t>
      </w:r>
      <w:proofErr w:type="spellStart"/>
      <w:r>
        <w:rPr>
          <w:sz w:val="22"/>
          <w:szCs w:val="22"/>
        </w:rPr>
        <w:t>budowlany</w:t>
      </w:r>
      <w:proofErr w:type="spellEnd"/>
      <w:r>
        <w:rPr>
          <w:sz w:val="22"/>
          <w:szCs w:val="22"/>
        </w:rPr>
        <w:t xml:space="preserve"> „B”,</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numer</w:t>
      </w:r>
      <w:proofErr w:type="spellEnd"/>
      <w:r>
        <w:rPr>
          <w:sz w:val="22"/>
          <w:szCs w:val="22"/>
        </w:rPr>
        <w:t xml:space="preserve"> </w:t>
      </w:r>
      <w:proofErr w:type="spellStart"/>
      <w:r>
        <w:rPr>
          <w:sz w:val="22"/>
          <w:szCs w:val="22"/>
        </w:rPr>
        <w:t>aprobaty</w:t>
      </w:r>
      <w:proofErr w:type="spellEnd"/>
      <w:r>
        <w:rPr>
          <w:sz w:val="22"/>
          <w:szCs w:val="22"/>
        </w:rPr>
        <w:t xml:space="preserve"> technicznej </w:t>
      </w:r>
      <w:proofErr w:type="spellStart"/>
      <w:r>
        <w:rPr>
          <w:sz w:val="22"/>
          <w:szCs w:val="22"/>
        </w:rPr>
        <w:t>IBDiM</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numer certyfikatu zgodności i numer jednostki certyfikującej.</w:t>
      </w:r>
    </w:p>
    <w:p w:rsidR="002A3A96" w:rsidRDefault="002A3A96" w:rsidP="002A3A96">
      <w:pPr>
        <w:widowControl w:val="0"/>
        <w:ind w:firstLine="709"/>
        <w:jc w:val="both"/>
        <w:rPr>
          <w:sz w:val="22"/>
          <w:szCs w:val="22"/>
          <w:lang w:val="pl-PL"/>
        </w:rPr>
      </w:pPr>
      <w:r>
        <w:rPr>
          <w:sz w:val="22"/>
          <w:szCs w:val="22"/>
          <w:lang w:val="pl-PL"/>
        </w:rPr>
        <w:t>Oznakowania powinny być wykonane w sposób trwały i wyraźny, czytelny z normalnej odległości widzenia, a całkowita powierzchnia naklejki nie była większa niż 30 cm</w:t>
      </w:r>
      <w:r>
        <w:rPr>
          <w:sz w:val="22"/>
          <w:szCs w:val="22"/>
          <w:vertAlign w:val="superscript"/>
          <w:lang w:val="pl-PL"/>
        </w:rPr>
        <w:t>2</w:t>
      </w:r>
      <w:r>
        <w:rPr>
          <w:sz w:val="22"/>
          <w:szCs w:val="22"/>
          <w:lang w:val="pl-PL"/>
        </w:rPr>
        <w:t xml:space="preserve"> . Czytelność i trwałość cechy na tylnej stronie tarczy znaku nie powinna być niższa od wymaganej trwałości znaku. Naklejkę należy wykonać z folii </w:t>
      </w:r>
      <w:proofErr w:type="spellStart"/>
      <w:r>
        <w:rPr>
          <w:sz w:val="22"/>
          <w:szCs w:val="22"/>
          <w:lang w:val="pl-PL"/>
        </w:rPr>
        <w:t>nieodblaskowej</w:t>
      </w:r>
      <w:proofErr w:type="spellEnd"/>
      <w:r>
        <w:rPr>
          <w:sz w:val="22"/>
          <w:szCs w:val="22"/>
          <w:lang w:val="pl-PL"/>
        </w:rPr>
        <w: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6. kontrola jakości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6.1. Ogólne zasady kontroli jakości robót</w:t>
      </w:r>
    </w:p>
    <w:p w:rsidR="002A3A96" w:rsidRDefault="002A3A96" w:rsidP="002A3A96">
      <w:pPr>
        <w:jc w:val="both"/>
        <w:rPr>
          <w:sz w:val="22"/>
          <w:szCs w:val="22"/>
          <w:lang w:val="pl-PL"/>
        </w:rPr>
      </w:pPr>
      <w:r>
        <w:rPr>
          <w:sz w:val="22"/>
          <w:szCs w:val="22"/>
          <w:lang w:val="pl-PL"/>
        </w:rPr>
        <w:t>Ogólne zasady kontroli jakości robót podano w SST D-M-00.00.00 „Wymagania ogólne” pkt 6.</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6.2. Badania materiałów do wykonania fundamentów betonowych</w:t>
      </w:r>
    </w:p>
    <w:p w:rsidR="002A3A96" w:rsidRDefault="002A3A96" w:rsidP="002A3A96">
      <w:pPr>
        <w:jc w:val="both"/>
        <w:rPr>
          <w:sz w:val="22"/>
          <w:szCs w:val="22"/>
          <w:lang w:val="pl-PL"/>
        </w:rPr>
      </w:pPr>
      <w:r>
        <w:rPr>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6.3. Badania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b/>
          <w:sz w:val="22"/>
          <w:szCs w:val="22"/>
          <w:lang w:val="pl-PL"/>
        </w:rPr>
        <w:t xml:space="preserve">6.3.1. </w:t>
      </w:r>
      <w:r>
        <w:rPr>
          <w:rFonts w:ascii="Calibri" w:hAnsi="Calibri"/>
          <w:sz w:val="22"/>
          <w:szCs w:val="22"/>
          <w:lang w:val="pl-PL"/>
        </w:rPr>
        <w:t>Badania materiałów w czasie wykonywania robót</w:t>
      </w:r>
    </w:p>
    <w:p w:rsidR="002A3A96" w:rsidRDefault="002A3A96" w:rsidP="002A3A96">
      <w:pPr>
        <w:pStyle w:val="StylIwony"/>
        <w:spacing w:after="0"/>
        <w:rPr>
          <w:rFonts w:ascii="Calibri" w:hAnsi="Calibri"/>
          <w:sz w:val="22"/>
          <w:szCs w:val="22"/>
          <w:lang w:val="pl-PL"/>
        </w:rPr>
      </w:pPr>
      <w:r>
        <w:rPr>
          <w:rFonts w:ascii="Calibri" w:hAnsi="Calibri"/>
          <w:sz w:val="22"/>
          <w:szCs w:val="22"/>
          <w:lang w:val="pl-PL"/>
        </w:rPr>
        <w:tab/>
        <w:t>Wszystkie materiały dostarczone na budowę powinny być sprawdzone w zakresie powierzchni wyrobu i jego wymiarów.</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Częstotliwość badań i ocena ich wyników powinna być zgodna z ustaleniami zawartymi w tablicy 7.</w:t>
      </w:r>
    </w:p>
    <w:p w:rsidR="002A3A96" w:rsidRDefault="002A3A96" w:rsidP="002A3A96">
      <w:pPr>
        <w:pStyle w:val="StylIwony"/>
        <w:keepNext/>
        <w:ind w:left="851" w:hanging="851"/>
        <w:rPr>
          <w:rFonts w:ascii="Calibri" w:hAnsi="Calibri"/>
          <w:bCs/>
          <w:sz w:val="22"/>
          <w:szCs w:val="22"/>
          <w:lang w:val="pl-PL"/>
        </w:rPr>
      </w:pPr>
      <w:r>
        <w:rPr>
          <w:rFonts w:ascii="Calibri" w:hAnsi="Calibri"/>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firstRow="0" w:lastRow="0" w:firstColumn="0" w:lastColumn="0" w:noHBand="0" w:noVBand="0"/>
      </w:tblPr>
      <w:tblGrid>
        <w:gridCol w:w="496"/>
        <w:gridCol w:w="1417"/>
        <w:gridCol w:w="1505"/>
        <w:gridCol w:w="2748"/>
        <w:gridCol w:w="1437"/>
      </w:tblGrid>
      <w:tr w:rsidR="002A3A96"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Lp</w:t>
            </w:r>
            <w:proofErr w:type="spellEnd"/>
            <w:r>
              <w:rPr>
                <w:rFonts w:ascii="Calibri" w:hAnsi="Calibri"/>
                <w:bCs/>
                <w:sz w:val="22"/>
                <w:szCs w:val="22"/>
              </w:rPr>
              <w:t>.</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Rodzaj</w:t>
            </w:r>
            <w:proofErr w:type="spellEnd"/>
            <w:r>
              <w:rPr>
                <w:rFonts w:ascii="Calibri" w:hAnsi="Calibri"/>
                <w:bCs/>
                <w:sz w:val="22"/>
                <w:szCs w:val="22"/>
              </w:rPr>
              <w:t xml:space="preserve"> </w:t>
            </w:r>
            <w:proofErr w:type="spellStart"/>
            <w:r>
              <w:rPr>
                <w:rFonts w:ascii="Calibri" w:hAnsi="Calibri"/>
                <w:bCs/>
                <w:sz w:val="22"/>
                <w:szCs w:val="22"/>
              </w:rPr>
              <w:t>badania</w:t>
            </w:r>
            <w:proofErr w:type="spellEnd"/>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Liczba</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Opis</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bCs/>
                <w:sz w:val="22"/>
                <w:szCs w:val="22"/>
              </w:rPr>
            </w:pPr>
            <w:proofErr w:type="spellStart"/>
            <w:r>
              <w:rPr>
                <w:rFonts w:ascii="Calibri" w:hAnsi="Calibri"/>
                <w:bCs/>
                <w:sz w:val="22"/>
                <w:szCs w:val="22"/>
              </w:rPr>
              <w:t>Ocena</w:t>
            </w:r>
            <w:proofErr w:type="spellEnd"/>
            <w:r>
              <w:rPr>
                <w:rFonts w:ascii="Calibri" w:hAnsi="Calibri"/>
                <w:bCs/>
                <w:sz w:val="22"/>
                <w:szCs w:val="22"/>
              </w:rPr>
              <w:t xml:space="preserve"> </w:t>
            </w:r>
            <w:proofErr w:type="spellStart"/>
            <w:r>
              <w:rPr>
                <w:rFonts w:ascii="Calibri" w:hAnsi="Calibri"/>
                <w:bCs/>
                <w:sz w:val="22"/>
                <w:szCs w:val="22"/>
              </w:rPr>
              <w:t>wyników</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powierzchni</w:t>
            </w:r>
            <w:proofErr w:type="spellEnd"/>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rPr>
                <w:rFonts w:ascii="Calibri" w:hAnsi="Calibri"/>
                <w:sz w:val="22"/>
                <w:szCs w:val="22"/>
                <w:lang w:val="pl-PL"/>
              </w:rPr>
            </w:pPr>
            <w:r>
              <w:rPr>
                <w:rFonts w:ascii="Calibri" w:hAnsi="Calibri"/>
                <w:sz w:val="22"/>
                <w:szCs w:val="22"/>
                <w:lang w:val="pl-PL"/>
              </w:rPr>
              <w:t xml:space="preserve">od 5 do 10 badań z </w:t>
            </w:r>
            <w:proofErr w:type="spellStart"/>
            <w:r>
              <w:rPr>
                <w:rFonts w:ascii="Calibri" w:hAnsi="Calibri"/>
                <w:sz w:val="22"/>
                <w:szCs w:val="22"/>
                <w:lang w:val="pl-PL"/>
              </w:rPr>
              <w:t>wybra</w:t>
            </w:r>
            <w:proofErr w:type="spellEnd"/>
            <w:r>
              <w:rPr>
                <w:rFonts w:ascii="Calibri" w:hAnsi="Calibri"/>
                <w:sz w:val="22"/>
                <w:szCs w:val="22"/>
                <w:lang w:val="pl-PL"/>
              </w:rPr>
              <w:t xml:space="preserve">- </w:t>
            </w:r>
            <w:proofErr w:type="spellStart"/>
            <w:r>
              <w:rPr>
                <w:rFonts w:ascii="Calibri" w:hAnsi="Calibri"/>
                <w:sz w:val="22"/>
                <w:szCs w:val="22"/>
                <w:lang w:val="pl-PL"/>
              </w:rPr>
              <w:t>nych</w:t>
            </w:r>
            <w:proofErr w:type="spellEnd"/>
            <w:r>
              <w:rPr>
                <w:rFonts w:ascii="Calibri" w:hAnsi="Calibri"/>
                <w:sz w:val="22"/>
                <w:szCs w:val="22"/>
                <w:lang w:val="pl-PL"/>
              </w:rPr>
              <w:t xml:space="preserve"> losowo elementów w każdej </w:t>
            </w:r>
            <w:proofErr w:type="spellStart"/>
            <w:r>
              <w:rPr>
                <w:rFonts w:ascii="Calibri" w:hAnsi="Calibri"/>
                <w:sz w:val="22"/>
                <w:szCs w:val="22"/>
                <w:lang w:val="pl-PL"/>
              </w:rPr>
              <w:t>dostar</w:t>
            </w:r>
            <w:proofErr w:type="spellEnd"/>
            <w:r>
              <w:rPr>
                <w:rFonts w:ascii="Calibri" w:hAnsi="Calibri"/>
                <w:sz w:val="22"/>
                <w:szCs w:val="22"/>
                <w:lang w:val="pl-PL"/>
              </w:rPr>
              <w:t xml:space="preserve">- </w:t>
            </w:r>
            <w:proofErr w:type="spellStart"/>
            <w:r>
              <w:rPr>
                <w:rFonts w:ascii="Calibri" w:hAnsi="Calibri"/>
                <w:sz w:val="22"/>
                <w:szCs w:val="22"/>
                <w:lang w:val="pl-PL"/>
              </w:rPr>
              <w:t>czonej</w:t>
            </w:r>
            <w:proofErr w:type="spellEnd"/>
            <w:r>
              <w:rPr>
                <w:rFonts w:ascii="Calibri" w:hAnsi="Calibri"/>
                <w:sz w:val="22"/>
                <w:szCs w:val="22"/>
                <w:lang w:val="pl-PL"/>
              </w:rPr>
              <w:t xml:space="preserve"> partii wyrobów liczą-</w:t>
            </w:r>
            <w:proofErr w:type="spellStart"/>
            <w:r>
              <w:rPr>
                <w:rFonts w:ascii="Calibri" w:hAnsi="Calibri"/>
                <w:sz w:val="22"/>
                <w:szCs w:val="22"/>
                <w:lang w:val="pl-PL"/>
              </w:rPr>
              <w:t>cej</w:t>
            </w:r>
            <w:proofErr w:type="spellEnd"/>
            <w:r>
              <w:rPr>
                <w:rFonts w:ascii="Calibri" w:hAnsi="Calibri"/>
                <w:sz w:val="22"/>
                <w:szCs w:val="22"/>
                <w:lang w:val="pl-PL"/>
              </w:rPr>
              <w:t xml:space="preserve">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sz w:val="22"/>
                <w:szCs w:val="22"/>
                <w:lang w:val="pl-PL"/>
              </w:rPr>
            </w:pPr>
          </w:p>
          <w:p w:rsidR="002A3A96" w:rsidRDefault="002A3A96" w:rsidP="007015AD">
            <w:pPr>
              <w:pStyle w:val="StylIwony"/>
              <w:spacing w:before="0" w:after="0"/>
              <w:rPr>
                <w:rFonts w:ascii="Calibri" w:hAnsi="Calibri"/>
                <w:sz w:val="22"/>
                <w:szCs w:val="22"/>
                <w:lang w:val="pl-PL"/>
              </w:rPr>
            </w:pPr>
          </w:p>
          <w:p w:rsidR="002A3A96" w:rsidRDefault="002A3A96" w:rsidP="007015AD">
            <w:pPr>
              <w:pStyle w:val="StylIwony"/>
              <w:rPr>
                <w:rFonts w:ascii="Calibri" w:hAnsi="Calibri"/>
                <w:sz w:val="22"/>
                <w:szCs w:val="22"/>
                <w:lang w:val="pl-PL"/>
              </w:rPr>
            </w:pPr>
            <w:r>
              <w:rPr>
                <w:rFonts w:ascii="Calibri" w:hAnsi="Calibri"/>
                <w:sz w:val="22"/>
                <w:szCs w:val="22"/>
                <w:lang w:val="pl-PL"/>
              </w:rPr>
              <w:t>Wyniki badań powinny być zgodne z wymaganiami punktu 2</w:t>
            </w:r>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wymiarów</w:t>
            </w:r>
            <w:proofErr w:type="spellEnd"/>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sz w:val="22"/>
                <w:szCs w:val="22"/>
              </w:rPr>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60"/>
              <w:rPr>
                <w:rFonts w:ascii="Calibri" w:hAnsi="Calibri"/>
                <w:sz w:val="22"/>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jc w:val="both"/>
              <w:rPr>
                <w:sz w:val="22"/>
                <w:szCs w:val="22"/>
                <w:lang w:val="pl-PL"/>
              </w:rPr>
            </w:pPr>
          </w:p>
        </w:tc>
      </w:tr>
    </w:tbl>
    <w:p w:rsidR="002A3A96" w:rsidRPr="00D24C93" w:rsidRDefault="002A3A96" w:rsidP="002A3A96">
      <w:pPr>
        <w:pStyle w:val="StylIwony"/>
        <w:spacing w:before="0" w:after="0"/>
        <w:ind w:firstLine="709"/>
        <w:rPr>
          <w:lang w:val="pl-PL"/>
        </w:rPr>
      </w:pP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 xml:space="preserve">W przypadkach budzących wątpliwości można zlecić uprawnionej jednostce zbadanie właściwości dostarczonych wyrobów i materiałów w zakresie wymagań podanych w punkcie 2. </w:t>
      </w:r>
    </w:p>
    <w:p w:rsidR="002A3A96" w:rsidRDefault="002A3A96" w:rsidP="002A3A96">
      <w:pPr>
        <w:pStyle w:val="StylIwony"/>
        <w:rPr>
          <w:rFonts w:ascii="Calibri" w:hAnsi="Calibri"/>
          <w:sz w:val="22"/>
          <w:szCs w:val="22"/>
          <w:lang w:val="pl-PL"/>
        </w:rPr>
      </w:pPr>
      <w:r>
        <w:rPr>
          <w:rFonts w:ascii="Calibri" w:hAnsi="Calibri"/>
          <w:b/>
          <w:sz w:val="22"/>
          <w:szCs w:val="22"/>
          <w:lang w:val="pl-PL"/>
        </w:rPr>
        <w:t xml:space="preserve">6.3.2. </w:t>
      </w:r>
      <w:r>
        <w:rPr>
          <w:rFonts w:ascii="Calibri" w:hAnsi="Calibri"/>
          <w:sz w:val="22"/>
          <w:szCs w:val="22"/>
          <w:lang w:val="pl-PL"/>
        </w:rPr>
        <w:t>Kontrola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W czasie wykonywania robót należy sprawdzać:</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wykonania znaków pionowych z dokumentacją projektową (lokalizacja, wymiary znaków, wysokość zamocowania znaków),</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zachowanie dopuszczalnych odchyłek wymiarów, zgodnie z punktem 2 i 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prawidłowość wykonania wykopów pod konstrukcje wsporcze,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wykonania fundamentów pod słupki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ustawienia słupków i konstrukcji wsporczych, zgodnie z punktem 5.4 i 5.5,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rodzaju i grubości blachy ze specyfikacją.</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7. OBMIAR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7.1. Ogólne zasady obmiaru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obmiaru robót podano w SST D-M-00.00.00 „Wymagania ogólne” pkt 7.</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7.2. Jednostka obmiarowa</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Jednostkami obmiarowymi są:</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szt. (sztuka), dla znaków drogowych konwencjonalnych oraz konstrukcji wsporczych,</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m</w:t>
      </w:r>
      <w:r>
        <w:rPr>
          <w:rFonts w:ascii="Calibri" w:hAnsi="Calibri"/>
          <w:sz w:val="22"/>
          <w:szCs w:val="22"/>
          <w:vertAlign w:val="superscript"/>
          <w:lang w:val="pl-PL"/>
        </w:rPr>
        <w:t>2</w:t>
      </w:r>
      <w:r>
        <w:rPr>
          <w:rFonts w:ascii="Calibri" w:hAnsi="Calibri"/>
          <w:sz w:val="22"/>
          <w:szCs w:val="22"/>
          <w:lang w:val="pl-PL"/>
        </w:rPr>
        <w:t xml:space="preserve"> (metr kwadratowy) powierzchni tablic dla znaków pozostałych.</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8. ODBIÓR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8.1. Ogólne zasady odbioru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odbioru robót podano w SST D-M-00.00.00 „Wymagania ogólne” pkt 8.</w:t>
      </w:r>
    </w:p>
    <w:p w:rsidR="002A3A96" w:rsidRDefault="002A3A96" w:rsidP="002A3A96">
      <w:pPr>
        <w:jc w:val="both"/>
        <w:rPr>
          <w:sz w:val="22"/>
          <w:szCs w:val="22"/>
          <w:lang w:val="pl-PL"/>
        </w:rPr>
      </w:pPr>
      <w:r>
        <w:rPr>
          <w:sz w:val="22"/>
          <w:szCs w:val="22"/>
          <w:lang w:val="pl-PL"/>
        </w:rPr>
        <w:tab/>
        <w:t>Roboty uznaje się za wykonane zgodnie z dokumentacją projektową, SST i wymaganiami Inżyniera, jeżeli wszystkie pomiary i badania z zachowaniem tolerancji wg pkt 6, dały wyniki pozytywne.</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8.2. Odbiór ostateczny</w:t>
      </w:r>
    </w:p>
    <w:p w:rsidR="002A3A96" w:rsidRDefault="002A3A96" w:rsidP="002A3A96">
      <w:pPr>
        <w:jc w:val="both"/>
        <w:rPr>
          <w:sz w:val="22"/>
          <w:szCs w:val="22"/>
          <w:lang w:val="pl-PL"/>
        </w:rPr>
      </w:pPr>
      <w:r>
        <w:rPr>
          <w:sz w:val="22"/>
          <w:szCs w:val="22"/>
          <w:lang w:val="pl-PL"/>
        </w:rPr>
        <w:tab/>
        <w:t>Odbiór robót oznakowania pionowego dokonywany jest na zasadzie odbioru ostatecznego.</w:t>
      </w:r>
    </w:p>
    <w:p w:rsidR="002A3A96" w:rsidRDefault="002A3A96" w:rsidP="002A3A96">
      <w:pPr>
        <w:jc w:val="both"/>
        <w:rPr>
          <w:sz w:val="22"/>
          <w:szCs w:val="22"/>
          <w:lang w:val="pl-PL"/>
        </w:rPr>
      </w:pPr>
      <w:r>
        <w:rPr>
          <w:sz w:val="22"/>
          <w:szCs w:val="22"/>
          <w:lang w:val="pl-PL"/>
        </w:rPr>
        <w:tab/>
        <w:t>Odbiór ostateczny powinien być dokonany po całkowitym zakończeniu robót, na podstawie wyników pomiarów i badań jakościowych określonych w punktach 2 i 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8.3. Odbiór pogwarancyjny</w:t>
      </w:r>
    </w:p>
    <w:p w:rsidR="002A3A96" w:rsidRDefault="002A3A96" w:rsidP="002A3A96">
      <w:pPr>
        <w:jc w:val="both"/>
        <w:rPr>
          <w:sz w:val="22"/>
          <w:szCs w:val="22"/>
          <w:lang w:val="pl-PL"/>
        </w:rPr>
      </w:pPr>
      <w:r>
        <w:rPr>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Default="002A3A96" w:rsidP="002A3A96">
      <w:pPr>
        <w:ind w:firstLine="709"/>
        <w:jc w:val="both"/>
        <w:rPr>
          <w:sz w:val="22"/>
          <w:szCs w:val="22"/>
          <w:lang w:val="pl-PL"/>
        </w:rPr>
      </w:pPr>
      <w:r>
        <w:rPr>
          <w:sz w:val="22"/>
          <w:szCs w:val="22"/>
          <w:lang w:val="pl-PL"/>
        </w:rPr>
        <w:t>Odbiór pogwarancyjny należy przeprowadzić w ciągu 1 miesiąca po upływie okresu gwarancyjnego, ustalonego w SST.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9. podstawa płatności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9.1. Ogólne ustalenia dotyczące podstawy płatności</w:t>
      </w:r>
    </w:p>
    <w:p w:rsidR="002A3A96" w:rsidRDefault="002A3A96" w:rsidP="002A3A96">
      <w:pPr>
        <w:jc w:val="both"/>
        <w:rPr>
          <w:sz w:val="22"/>
          <w:szCs w:val="22"/>
          <w:lang w:val="pl-PL"/>
        </w:rPr>
      </w:pPr>
      <w:r>
        <w:rPr>
          <w:sz w:val="22"/>
          <w:szCs w:val="22"/>
          <w:lang w:val="pl-PL"/>
        </w:rPr>
        <w:tab/>
        <w:t>Ogólne ustalenia dotyczące podstawy płatności podano w SST D-M-00.00.00 „Wymagania ogólne” pkt 9.</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9.2. Cena jednostki obmiarowej</w:t>
      </w:r>
    </w:p>
    <w:p w:rsidR="002A3A96" w:rsidRDefault="002A3A96" w:rsidP="002A3A96">
      <w:pPr>
        <w:jc w:val="both"/>
        <w:rPr>
          <w:sz w:val="22"/>
          <w:szCs w:val="22"/>
          <w:lang w:val="pl-PL"/>
        </w:rPr>
      </w:pPr>
      <w:r>
        <w:rPr>
          <w:sz w:val="22"/>
          <w:szCs w:val="22"/>
          <w:lang w:val="pl-PL"/>
        </w:rPr>
        <w:tab/>
        <w:t>Cena wykonania jednostki obmiarowej oznakowania pionowego obejmuje: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prace pomiarowe i roboty przygotowawcze,</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wykonanie</w:t>
      </w:r>
      <w:proofErr w:type="spellEnd"/>
      <w:r>
        <w:rPr>
          <w:sz w:val="22"/>
          <w:szCs w:val="22"/>
        </w:rPr>
        <w:t xml:space="preserve"> </w:t>
      </w:r>
      <w:proofErr w:type="spellStart"/>
      <w:r>
        <w:rPr>
          <w:sz w:val="22"/>
          <w:szCs w:val="22"/>
        </w:rPr>
        <w:t>fundamentów</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dostarczenie i ustawienie konstrukcji wsporczych,</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zamocowanie</w:t>
      </w:r>
      <w:proofErr w:type="spellEnd"/>
      <w:r>
        <w:rPr>
          <w:sz w:val="22"/>
          <w:szCs w:val="22"/>
        </w:rPr>
        <w:t xml:space="preserve"> </w:t>
      </w:r>
      <w:proofErr w:type="spellStart"/>
      <w:r>
        <w:rPr>
          <w:sz w:val="22"/>
          <w:szCs w:val="22"/>
        </w:rPr>
        <w:t>tarcz</w:t>
      </w:r>
      <w:proofErr w:type="spellEnd"/>
      <w:r>
        <w:rPr>
          <w:sz w:val="22"/>
          <w:szCs w:val="22"/>
        </w:rPr>
        <w:t xml:space="preserve"> </w:t>
      </w:r>
      <w:proofErr w:type="spellStart"/>
      <w:r>
        <w:rPr>
          <w:sz w:val="22"/>
          <w:szCs w:val="22"/>
        </w:rPr>
        <w:t>znaków</w:t>
      </w:r>
      <w:proofErr w:type="spellEnd"/>
      <w:r>
        <w:rPr>
          <w:sz w:val="22"/>
          <w:szCs w:val="22"/>
        </w:rPr>
        <w:t xml:space="preserve"> </w:t>
      </w:r>
      <w:proofErr w:type="spellStart"/>
      <w:r>
        <w:rPr>
          <w:sz w:val="22"/>
          <w:szCs w:val="22"/>
        </w:rPr>
        <w:t>drogowych</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przeprowadzenie pomiarów i badań wymaganych w SST.</w:t>
      </w:r>
    </w:p>
    <w:p w:rsidR="002A3A96" w:rsidRDefault="002A3A96" w:rsidP="002A3A96">
      <w:pPr>
        <w:pStyle w:val="Nagwek1"/>
        <w:jc w:val="both"/>
        <w:rPr>
          <w:rFonts w:ascii="Calibri" w:hAnsi="Calibri"/>
          <w:sz w:val="22"/>
          <w:szCs w:val="22"/>
        </w:rPr>
      </w:pPr>
      <w:r>
        <w:rPr>
          <w:rFonts w:ascii="Calibri" w:hAnsi="Calibri"/>
          <w:sz w:val="22"/>
          <w:szCs w:val="22"/>
        </w:rPr>
        <w:t xml:space="preserve">10. NORMY I </w:t>
      </w:r>
      <w:proofErr w:type="spellStart"/>
      <w:r>
        <w:rPr>
          <w:rFonts w:ascii="Calibri" w:hAnsi="Calibri"/>
          <w:sz w:val="22"/>
          <w:szCs w:val="22"/>
        </w:rPr>
        <w:t>przepisy</w:t>
      </w:r>
      <w:proofErr w:type="spellEnd"/>
      <w:r>
        <w:rPr>
          <w:rFonts w:ascii="Calibri" w:hAnsi="Calibri"/>
          <w:sz w:val="22"/>
          <w:szCs w:val="22"/>
        </w:rPr>
        <w:t xml:space="preserve"> </w:t>
      </w:r>
      <w:proofErr w:type="spellStart"/>
      <w:r>
        <w:rPr>
          <w:rFonts w:ascii="Calibri" w:hAnsi="Calibri"/>
          <w:sz w:val="22"/>
          <w:szCs w:val="22"/>
        </w:rPr>
        <w:t>związane</w:t>
      </w:r>
      <w:proofErr w:type="spellEnd"/>
    </w:p>
    <w:p w:rsidR="002A3A96" w:rsidRDefault="002A3A96" w:rsidP="002A3A96">
      <w:pPr>
        <w:pStyle w:val="Nagwek2"/>
        <w:jc w:val="both"/>
        <w:rPr>
          <w:rFonts w:ascii="Calibri" w:hAnsi="Calibri"/>
          <w:sz w:val="22"/>
          <w:szCs w:val="22"/>
        </w:rPr>
      </w:pPr>
      <w:r>
        <w:rPr>
          <w:rFonts w:ascii="Calibri" w:hAnsi="Calibri"/>
          <w:sz w:val="22"/>
          <w:szCs w:val="22"/>
        </w:rPr>
        <w:t xml:space="preserve">10.1. </w:t>
      </w:r>
      <w:proofErr w:type="spellStart"/>
      <w:r>
        <w:rPr>
          <w:rFonts w:ascii="Calibri" w:hAnsi="Calibri"/>
          <w:sz w:val="22"/>
          <w:szCs w:val="22"/>
        </w:rPr>
        <w:t>Normy</w:t>
      </w:r>
      <w:proofErr w:type="spellEnd"/>
    </w:p>
    <w:tbl>
      <w:tblPr>
        <w:tblW w:w="0" w:type="auto"/>
        <w:tblLayout w:type="fixed"/>
        <w:tblCellMar>
          <w:left w:w="70" w:type="dxa"/>
          <w:right w:w="70" w:type="dxa"/>
        </w:tblCellMar>
        <w:tblLook w:val="0000" w:firstRow="0" w:lastRow="0" w:firstColumn="0" w:lastColumn="0" w:noHBand="0" w:noVBand="0"/>
      </w:tblPr>
      <w:tblGrid>
        <w:gridCol w:w="496"/>
        <w:gridCol w:w="2268"/>
        <w:gridCol w:w="5741"/>
      </w:tblGrid>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PN-76/C-81521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Wyroby lakierowane - badanie odporności powłoki lakierowanej na działanie wody oraz oznaczanie nasiąkliwości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PN-83/B-03010</w:t>
            </w:r>
          </w:p>
        </w:tc>
        <w:tc>
          <w:tcPr>
            <w:tcW w:w="5741" w:type="dxa"/>
            <w:shd w:val="clear" w:color="auto" w:fill="auto"/>
          </w:tcPr>
          <w:p w:rsidR="002A3A96" w:rsidRDefault="002A3A96" w:rsidP="007015AD">
            <w:pPr>
              <w:pStyle w:val="Tekstprzypisudolnego"/>
              <w:snapToGrid w:val="0"/>
              <w:rPr>
                <w:sz w:val="22"/>
                <w:szCs w:val="22"/>
                <w:lang w:val="pl-PL"/>
              </w:rPr>
            </w:pPr>
            <w:r>
              <w:rPr>
                <w:sz w:val="22"/>
                <w:szCs w:val="22"/>
                <w:lang w:val="pl-PL"/>
              </w:rPr>
              <w:t>Ściany oporowe - Obliczenia statyczne i projektowanie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PN-84/H-74220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Rury stalowe bez szwu ciągnione i walcowane na zimno ogólnego zastosowania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PN-88/C-81523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Wyroby lakierowane - Oznaczanie odporności powłoki na działanie mgły solnej</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PN-89/H-84023.07</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Stal określonego zastosowania. Stal na rury. </w:t>
            </w:r>
            <w:proofErr w:type="spellStart"/>
            <w:r>
              <w:rPr>
                <w:sz w:val="22"/>
                <w:szCs w:val="22"/>
              </w:rPr>
              <w:t>Gatunki</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PN-B-03215:1998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stalowe - Połączenia z fundamentami - Projektowanie i wykonanie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PN-B-03264:2002</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betonowe, żelbetowe i sprężone - Obliczenia statyczne i projektowanie</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40-5:2004</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Słupy oświetleniowe. Część 5. Słupy oświetleniowe stalowe. </w:t>
            </w:r>
            <w:proofErr w:type="spellStart"/>
            <w:r>
              <w:rPr>
                <w:sz w:val="22"/>
                <w:szCs w:val="22"/>
              </w:rPr>
              <w:t>Wymagania</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 xml:space="preserve">9. </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206-1:2003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Beton Część 1: Wymagania, właściwości, produkcja i zgodność</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10.</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485-4:1997</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Aluminium i stopy aluminium - Blachy, taśmy i płyty - Tolerancje kształtu i wymiarów wyrobów walcowanych na zimno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1461:2000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Powłoki cynkowe nanoszone na stal metodą zanurzeniową (cynkowanie jednostkowe) – Wymaganie i badanie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10240:2001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10292:2003/ A1:2004/A1:2005(U)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o podwyższonej granicy plastyczności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14.</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10327:2005(U)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niskowęglowych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12767:2003</w:t>
            </w:r>
          </w:p>
        </w:tc>
        <w:tc>
          <w:tcPr>
            <w:tcW w:w="5741" w:type="dxa"/>
            <w:shd w:val="clear" w:color="auto" w:fill="auto"/>
          </w:tcPr>
          <w:p w:rsidR="002A3A96" w:rsidRDefault="002A3A96" w:rsidP="007015AD">
            <w:pPr>
              <w:pStyle w:val="Stopka"/>
              <w:tabs>
                <w:tab w:val="left" w:pos="709"/>
              </w:tabs>
              <w:snapToGrid w:val="0"/>
              <w:jc w:val="both"/>
              <w:rPr>
                <w:sz w:val="22"/>
                <w:szCs w:val="22"/>
              </w:rPr>
            </w:pPr>
            <w:r>
              <w:rPr>
                <w:sz w:val="22"/>
                <w:szCs w:val="22"/>
                <w:lang w:val="pl-PL"/>
              </w:rPr>
              <w:t xml:space="preserve">Bierne bezpieczeństwo konstrukcji wsporczych dla urządzeń drogowych. </w:t>
            </w:r>
            <w:proofErr w:type="spellStart"/>
            <w:r>
              <w:rPr>
                <w:sz w:val="22"/>
                <w:szCs w:val="22"/>
              </w:rPr>
              <w:t>Wymagania</w:t>
            </w:r>
            <w:proofErr w:type="spellEnd"/>
            <w:r>
              <w:rPr>
                <w:sz w:val="22"/>
                <w:szCs w:val="22"/>
              </w:rPr>
              <w:t xml:space="preserve"> i </w:t>
            </w:r>
            <w:proofErr w:type="spellStart"/>
            <w:r>
              <w:rPr>
                <w:sz w:val="22"/>
                <w:szCs w:val="22"/>
              </w:rPr>
              <w:t>metody</w:t>
            </w:r>
            <w:proofErr w:type="spellEnd"/>
            <w:r>
              <w:rPr>
                <w:sz w:val="22"/>
                <w:szCs w:val="22"/>
              </w:rPr>
              <w:t xml:space="preserve"> </w:t>
            </w:r>
            <w:proofErr w:type="spellStart"/>
            <w:r>
              <w:rPr>
                <w:sz w:val="22"/>
                <w:szCs w:val="22"/>
              </w:rPr>
              <w:t>badań</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12899-1:2005</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Stałe, pionowe znaki drogowe - Część 1: Znaki stałe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17.</w:t>
            </w:r>
          </w:p>
        </w:tc>
        <w:tc>
          <w:tcPr>
            <w:tcW w:w="2268" w:type="dxa"/>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prEN</w:t>
            </w:r>
            <w:proofErr w:type="spellEnd"/>
            <w:r>
              <w:rPr>
                <w:sz w:val="22"/>
                <w:szCs w:val="22"/>
              </w:rPr>
              <w:t xml:space="preserve"> 12899-5</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Stałe, pionowe znaki drogowe - Część 5 Badanie wstępne typu</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60529:2003</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Stopnie ochrony zapewnianej przez obudowy (Kod IP)</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19.</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60598-1: 1990</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Oprawy oświetleniowe. Wymagania ogólne i badania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20.</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60598-2:2003(U)</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Oprawy oświetleniowe - Wymagania szczegółowe - Oprawy oświetleniowe drogowe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PN-H-74200:1998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Rury stalowe ze szwem, gwintowane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22.</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2808:2000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Farby i lakiery - oznaczanie grubości powłoki</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PN-91/H-93010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Stal. Kształtowniki walcowane na gorąco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PN-S-02205:1998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 xml:space="preserve">10.2 </w:t>
      </w:r>
      <w:proofErr w:type="spellStart"/>
      <w:r>
        <w:rPr>
          <w:b/>
          <w:bCs/>
          <w:sz w:val="22"/>
          <w:szCs w:val="22"/>
        </w:rPr>
        <w:t>Przepisy</w:t>
      </w:r>
      <w:proofErr w:type="spellEnd"/>
      <w:r>
        <w:rPr>
          <w:b/>
          <w:bCs/>
          <w:sz w:val="22"/>
          <w:szCs w:val="22"/>
        </w:rPr>
        <w:t xml:space="preserve"> </w:t>
      </w:r>
      <w:proofErr w:type="spellStart"/>
      <w:r>
        <w:rPr>
          <w:b/>
          <w:bCs/>
          <w:sz w:val="22"/>
          <w:szCs w:val="22"/>
        </w:rPr>
        <w:t>związane</w:t>
      </w:r>
      <w:proofErr w:type="spellEnd"/>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 xml:space="preserve">CIE No. 39.2 1983 Recommendations for surface </w:t>
      </w:r>
      <w:proofErr w:type="spellStart"/>
      <w:r>
        <w:rPr>
          <w:sz w:val="22"/>
          <w:szCs w:val="22"/>
        </w:rPr>
        <w:t>colours</w:t>
      </w:r>
      <w:proofErr w:type="spellEnd"/>
      <w:r>
        <w:rPr>
          <w:sz w:val="22"/>
          <w:szCs w:val="22"/>
        </w:rPr>
        <w:t xml:space="preserve"> for visual </w:t>
      </w:r>
      <w:proofErr w:type="spellStart"/>
      <w:r>
        <w:rPr>
          <w:sz w:val="22"/>
          <w:szCs w:val="22"/>
        </w:rPr>
        <w:t>signalling</w:t>
      </w:r>
      <w:proofErr w:type="spellEnd"/>
      <w:r>
        <w:rPr>
          <w:sz w:val="22"/>
          <w:szCs w:val="22"/>
        </w:rPr>
        <w:t xml:space="preserve"> (</w:t>
      </w:r>
      <w:proofErr w:type="spellStart"/>
      <w:r>
        <w:rPr>
          <w:sz w:val="22"/>
          <w:szCs w:val="22"/>
        </w:rPr>
        <w:t>Zalecenia</w:t>
      </w:r>
      <w:proofErr w:type="spellEnd"/>
      <w:r>
        <w:rPr>
          <w:sz w:val="22"/>
          <w:szCs w:val="22"/>
        </w:rPr>
        <w:t xml:space="preserve"> </w:t>
      </w:r>
      <w:proofErr w:type="spellStart"/>
      <w:r>
        <w:rPr>
          <w:sz w:val="22"/>
          <w:szCs w:val="22"/>
        </w:rPr>
        <w:t>dla</w:t>
      </w:r>
      <w:proofErr w:type="spellEnd"/>
      <w:r>
        <w:rPr>
          <w:sz w:val="22"/>
          <w:szCs w:val="22"/>
        </w:rPr>
        <w:t xml:space="preserve"> </w:t>
      </w:r>
      <w:proofErr w:type="spellStart"/>
      <w:r>
        <w:rPr>
          <w:sz w:val="22"/>
          <w:szCs w:val="22"/>
        </w:rPr>
        <w:t>barw</w:t>
      </w:r>
      <w:proofErr w:type="spellEnd"/>
      <w:r>
        <w:rPr>
          <w:sz w:val="22"/>
          <w:szCs w:val="22"/>
        </w:rPr>
        <w:t xml:space="preserve"> </w:t>
      </w:r>
      <w:proofErr w:type="spellStart"/>
      <w:r>
        <w:rPr>
          <w:sz w:val="22"/>
          <w:szCs w:val="22"/>
        </w:rPr>
        <w:t>powierzchniowych</w:t>
      </w:r>
      <w:proofErr w:type="spellEnd"/>
      <w:r>
        <w:rPr>
          <w:sz w:val="22"/>
          <w:szCs w:val="22"/>
        </w:rPr>
        <w:t xml:space="preserve"> </w:t>
      </w:r>
      <w:proofErr w:type="spellStart"/>
      <w:r>
        <w:rPr>
          <w:sz w:val="22"/>
          <w:szCs w:val="22"/>
        </w:rPr>
        <w:t>sygnalizacji</w:t>
      </w:r>
      <w:proofErr w:type="spellEnd"/>
      <w:r>
        <w:rPr>
          <w:sz w:val="22"/>
          <w:szCs w:val="22"/>
        </w:rPr>
        <w:t xml:space="preserve"> </w:t>
      </w:r>
      <w:proofErr w:type="spellStart"/>
      <w:r>
        <w:rPr>
          <w:sz w:val="22"/>
          <w:szCs w:val="22"/>
        </w:rPr>
        <w:t>wizualnej</w:t>
      </w:r>
      <w:proofErr w:type="spellEnd"/>
      <w:r>
        <w:rPr>
          <w:sz w:val="22"/>
          <w:szCs w:val="22"/>
        </w:rPr>
        <w:t>)</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 xml:space="preserve">CIE No. 54 </w:t>
      </w:r>
      <w:proofErr w:type="spellStart"/>
      <w:r>
        <w:rPr>
          <w:sz w:val="22"/>
          <w:szCs w:val="22"/>
          <w:lang w:val="pl-PL"/>
        </w:rPr>
        <w:t>Retroreflection</w:t>
      </w:r>
      <w:proofErr w:type="spellEnd"/>
      <w:r>
        <w:rPr>
          <w:sz w:val="22"/>
          <w:szCs w:val="22"/>
          <w:lang w:val="pl-PL"/>
        </w:rPr>
        <w:t xml:space="preserve"> </w:t>
      </w:r>
      <w:proofErr w:type="spellStart"/>
      <w:r>
        <w:rPr>
          <w:sz w:val="22"/>
          <w:szCs w:val="22"/>
          <w:lang w:val="pl-PL"/>
        </w:rPr>
        <w:t>definition</w:t>
      </w:r>
      <w:proofErr w:type="spellEnd"/>
      <w:r>
        <w:rPr>
          <w:sz w:val="22"/>
          <w:szCs w:val="22"/>
          <w:lang w:val="pl-PL"/>
        </w:rPr>
        <w:t xml:space="preserve"> and </w:t>
      </w:r>
      <w:proofErr w:type="spellStart"/>
      <w:r>
        <w:rPr>
          <w:sz w:val="22"/>
          <w:szCs w:val="22"/>
          <w:lang w:val="pl-PL"/>
        </w:rPr>
        <w:t>measurement</w:t>
      </w:r>
      <w:proofErr w:type="spellEnd"/>
      <w:r>
        <w:rPr>
          <w:sz w:val="22"/>
          <w:szCs w:val="22"/>
          <w:lang w:val="pl-PL"/>
        </w:rPr>
        <w:t xml:space="preserve">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proofErr w:type="spellStart"/>
      <w:r>
        <w:rPr>
          <w:sz w:val="22"/>
          <w:szCs w:val="22"/>
        </w:rPr>
        <w:t>Zalecenia</w:t>
      </w:r>
      <w:proofErr w:type="spellEnd"/>
      <w:r>
        <w:rPr>
          <w:sz w:val="22"/>
          <w:szCs w:val="22"/>
        </w:rPr>
        <w:t xml:space="preserve"> </w:t>
      </w:r>
      <w:proofErr w:type="spellStart"/>
      <w:r>
        <w:rPr>
          <w:sz w:val="22"/>
          <w:szCs w:val="22"/>
        </w:rPr>
        <w:t>IBDiM</w:t>
      </w:r>
      <w:proofErr w:type="spellEnd"/>
      <w:r>
        <w:rPr>
          <w:sz w:val="22"/>
          <w:szCs w:val="22"/>
        </w:rPr>
        <w:t xml:space="preserve"> do </w:t>
      </w:r>
      <w:proofErr w:type="spellStart"/>
      <w:r>
        <w:rPr>
          <w:sz w:val="22"/>
          <w:szCs w:val="22"/>
        </w:rPr>
        <w:t>udzielania</w:t>
      </w:r>
      <w:proofErr w:type="spellEnd"/>
      <w:r>
        <w:rPr>
          <w:sz w:val="22"/>
          <w:szCs w:val="22"/>
        </w:rPr>
        <w:t xml:space="preserve"> </w:t>
      </w:r>
      <w:proofErr w:type="spellStart"/>
      <w:r>
        <w:rPr>
          <w:sz w:val="22"/>
          <w:szCs w:val="22"/>
        </w:rPr>
        <w:t>aprobat</w:t>
      </w:r>
      <w:proofErr w:type="spellEnd"/>
      <w:r>
        <w:rPr>
          <w:sz w:val="22"/>
          <w:szCs w:val="22"/>
        </w:rPr>
        <w:t xml:space="preserve"> </w:t>
      </w:r>
      <w:proofErr w:type="spellStart"/>
      <w:r>
        <w:rPr>
          <w:sz w:val="22"/>
          <w:szCs w:val="22"/>
        </w:rPr>
        <w:t>technicznych</w:t>
      </w:r>
      <w:proofErr w:type="spellEnd"/>
      <w:r>
        <w:rPr>
          <w:sz w:val="22"/>
          <w:szCs w:val="22"/>
        </w:rPr>
        <w:t xml:space="preserve"> </w:t>
      </w:r>
      <w:proofErr w:type="spellStart"/>
      <w:r>
        <w:rPr>
          <w:sz w:val="22"/>
          <w:szCs w:val="22"/>
        </w:rPr>
        <w:t>nr</w:t>
      </w:r>
      <w:proofErr w:type="spellEnd"/>
      <w:r>
        <w:rPr>
          <w:sz w:val="22"/>
          <w:szCs w:val="22"/>
        </w:rPr>
        <w:t xml:space="preserve">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80"/>
    <w:family w:val="auto"/>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96"/>
    <w:rsid w:val="002A3A96"/>
    <w:rsid w:val="00653B39"/>
    <w:rsid w:val="00AD5F50"/>
    <w:rsid w:val="00DF589C"/>
    <w:rsid w:val="00E871BA"/>
    <w:rsid w:val="00F218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489624">
      <w:bodyDiv w:val="1"/>
      <w:marLeft w:val="0"/>
      <w:marRight w:val="0"/>
      <w:marTop w:val="0"/>
      <w:marBottom w:val="0"/>
      <w:divBdr>
        <w:top w:val="none" w:sz="0" w:space="0" w:color="auto"/>
        <w:left w:val="none" w:sz="0" w:space="0" w:color="auto"/>
        <w:bottom w:val="none" w:sz="0" w:space="0" w:color="auto"/>
        <w:right w:val="none" w:sz="0" w:space="0" w:color="auto"/>
      </w:divBdr>
    </w:div>
    <w:div w:id="821627909">
      <w:bodyDiv w:val="1"/>
      <w:marLeft w:val="0"/>
      <w:marRight w:val="0"/>
      <w:marTop w:val="0"/>
      <w:marBottom w:val="0"/>
      <w:divBdr>
        <w:top w:val="none" w:sz="0" w:space="0" w:color="auto"/>
        <w:left w:val="none" w:sz="0" w:space="0" w:color="auto"/>
        <w:bottom w:val="none" w:sz="0" w:space="0" w:color="auto"/>
        <w:right w:val="none" w:sz="0" w:space="0" w:color="auto"/>
      </w:divBdr>
    </w:div>
    <w:div w:id="83742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6912</Words>
  <Characters>41478</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RDW Siemiatycze</cp:lastModifiedBy>
  <cp:revision>7</cp:revision>
  <dcterms:created xsi:type="dcterms:W3CDTF">2016-04-04T08:52:00Z</dcterms:created>
  <dcterms:modified xsi:type="dcterms:W3CDTF">2017-04-20T11:18:00Z</dcterms:modified>
</cp:coreProperties>
</file>